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41FBB" w14:textId="77777777" w:rsidR="00EA287D" w:rsidRDefault="00EA287D" w:rsidP="00035874">
      <w:pPr>
        <w:spacing w:after="0" w:line="240" w:lineRule="auto"/>
        <w:ind w:right="1596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bookmarkStart w:id="0" w:name="_Hlk188878333"/>
    </w:p>
    <w:p w14:paraId="28D2F0DE" w14:textId="77777777" w:rsidR="00FE2A43" w:rsidRPr="00EA287D" w:rsidRDefault="00FE2A43" w:rsidP="00FE2A43">
      <w:pPr>
        <w:spacing w:after="0" w:line="240" w:lineRule="auto"/>
        <w:ind w:right="-1"/>
        <w:jc w:val="right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1" w:name="_Hlk191469773"/>
      <w:r w:rsidRPr="000358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ALLEGATO B </w:t>
      </w:r>
    </w:p>
    <w:p w14:paraId="3F6F2C3F" w14:textId="77777777" w:rsidR="00FE2A43" w:rsidRDefault="00FE2A43" w:rsidP="00FE2A43">
      <w:pPr>
        <w:spacing w:after="0" w:line="240" w:lineRule="auto"/>
        <w:ind w:right="1596"/>
        <w:jc w:val="right"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14:paraId="27013E30" w14:textId="77777777" w:rsidR="00FE2A43" w:rsidRDefault="00FE2A43" w:rsidP="00FE2A43">
      <w:pPr>
        <w:spacing w:after="0" w:line="240" w:lineRule="auto"/>
        <w:ind w:right="-1"/>
        <w:jc w:val="both"/>
        <w:rPr>
          <w:rFonts w:cs="Calibri"/>
          <w:b/>
          <w:lang w:eastAsia="it-IT"/>
        </w:rPr>
      </w:pPr>
    </w:p>
    <w:p w14:paraId="75BB6DFB" w14:textId="77777777" w:rsidR="00FE2A43" w:rsidRDefault="00FE2A43" w:rsidP="00FE2A43">
      <w:pPr>
        <w:spacing w:after="0" w:line="240" w:lineRule="auto"/>
        <w:ind w:right="-1"/>
        <w:jc w:val="both"/>
        <w:rPr>
          <w:rFonts w:cs="Calibri"/>
          <w:b/>
          <w:lang w:eastAsia="it-IT"/>
        </w:rPr>
      </w:pPr>
      <w:r w:rsidRPr="00940C8F">
        <w:rPr>
          <w:rFonts w:cs="Calibri"/>
          <w:b/>
          <w:lang w:eastAsia="it-IT"/>
        </w:rPr>
        <w:t>CANDIDAT___</w:t>
      </w:r>
      <w:r>
        <w:rPr>
          <w:rFonts w:cs="Calibri"/>
          <w:b/>
          <w:lang w:eastAsia="it-IT"/>
        </w:rPr>
        <w:t xml:space="preserve"> </w:t>
      </w:r>
      <w:r w:rsidRPr="00940C8F">
        <w:rPr>
          <w:rFonts w:cs="Calibri"/>
          <w:b/>
          <w:lang w:eastAsia="it-IT"/>
        </w:rPr>
        <w:t>COGNOME _________________</w:t>
      </w:r>
      <w:r>
        <w:rPr>
          <w:rFonts w:cs="Calibri"/>
          <w:b/>
          <w:lang w:eastAsia="it-IT"/>
        </w:rPr>
        <w:t xml:space="preserve">__________  </w:t>
      </w:r>
      <w:r w:rsidRPr="00940C8F">
        <w:rPr>
          <w:rFonts w:cs="Calibri"/>
          <w:b/>
          <w:lang w:eastAsia="it-IT"/>
        </w:rPr>
        <w:t>NOME</w:t>
      </w:r>
      <w:r>
        <w:rPr>
          <w:rFonts w:cs="Calibri"/>
          <w:b/>
          <w:lang w:eastAsia="it-IT"/>
        </w:rPr>
        <w:t xml:space="preserve"> </w:t>
      </w:r>
      <w:r w:rsidRPr="00940C8F">
        <w:rPr>
          <w:rFonts w:cs="Calibri"/>
          <w:b/>
          <w:lang w:eastAsia="it-IT"/>
        </w:rPr>
        <w:t>____________________</w:t>
      </w:r>
      <w:r>
        <w:rPr>
          <w:rFonts w:cs="Calibri"/>
          <w:b/>
          <w:lang w:eastAsia="it-IT"/>
        </w:rPr>
        <w:t>____________</w:t>
      </w:r>
    </w:p>
    <w:p w14:paraId="32773F61" w14:textId="77777777" w:rsidR="00FE2A43" w:rsidRPr="00940C8F" w:rsidRDefault="00FE2A43" w:rsidP="00FE2A43">
      <w:pPr>
        <w:spacing w:after="0" w:line="240" w:lineRule="auto"/>
        <w:ind w:right="-1"/>
        <w:jc w:val="both"/>
        <w:rPr>
          <w:rFonts w:cs="Calibri"/>
          <w:b/>
          <w:lang w:eastAsia="it-IT"/>
        </w:rPr>
      </w:pPr>
    </w:p>
    <w:p w14:paraId="23C73632" w14:textId="77777777" w:rsidR="00FE2A43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2C76DA5B" w14:textId="77777777" w:rsidR="00FE2A43" w:rsidRPr="00035874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66A3A5C1" w14:textId="77777777" w:rsidR="00FE2A43" w:rsidRPr="00035874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54"/>
        <w:gridCol w:w="2305"/>
        <w:gridCol w:w="1669"/>
      </w:tblGrid>
      <w:tr w:rsidR="00FE2A43" w:rsidRPr="00035874" w14:paraId="5CEDE559" w14:textId="77777777" w:rsidTr="00890469">
        <w:trPr>
          <w:trHeight w:val="363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1ACF01" w14:textId="77777777" w:rsidR="00FE2A43" w:rsidRPr="00035874" w:rsidRDefault="00FE2A43" w:rsidP="00890469">
            <w:pPr>
              <w:widowControl w:val="0"/>
              <w:ind w:left="720"/>
              <w:contextualSpacing/>
              <w:rPr>
                <w:rFonts w:cs="Calibri"/>
                <w:b/>
                <w:bCs/>
                <w:lang w:eastAsia="it-IT"/>
              </w:rPr>
            </w:pPr>
            <w:r w:rsidRPr="00035874">
              <w:rPr>
                <w:rFonts w:cs="Calibri"/>
                <w:b/>
                <w:sz w:val="24"/>
                <w:szCs w:val="24"/>
                <w:lang w:eastAsia="it-IT"/>
              </w:rPr>
              <w:t>GRIGLIA DI VALUTAZIONE DEI TITOLI</w:t>
            </w:r>
            <w:r w:rsidRPr="00035874">
              <w:rPr>
                <w:rFonts w:cs="Calibri"/>
                <w:b/>
                <w:bCs/>
                <w:lang w:eastAsia="it-IT"/>
              </w:rPr>
              <w:t xml:space="preserve"> Componente del team in qualità di: </w:t>
            </w:r>
          </w:p>
          <w:p w14:paraId="328436CD" w14:textId="77777777" w:rsidR="00FE2A43" w:rsidRPr="00940C8F" w:rsidRDefault="00FE2A43" w:rsidP="00890469">
            <w:pPr>
              <w:widowControl w:val="0"/>
              <w:numPr>
                <w:ilvl w:val="0"/>
                <w:numId w:val="42"/>
              </w:numPr>
              <w:spacing w:after="0" w:line="259" w:lineRule="auto"/>
              <w:contextualSpacing/>
              <w:rPr>
                <w:b/>
                <w:bCs/>
              </w:rPr>
            </w:pPr>
            <w:r w:rsidRPr="00940C8F">
              <w:rPr>
                <w:rFonts w:cs="Calibri"/>
                <w:b/>
                <w:bCs/>
                <w:lang w:eastAsia="it-IT"/>
              </w:rPr>
              <w:t xml:space="preserve">RESPONSABILE ATTIVITÀ DI </w:t>
            </w:r>
            <w:r w:rsidRPr="00940C8F">
              <w:rPr>
                <w:b/>
                <w:bCs/>
              </w:rPr>
              <w:t xml:space="preserve">MENTORING </w:t>
            </w:r>
          </w:p>
          <w:p w14:paraId="15371D5C" w14:textId="77777777" w:rsidR="00FE2A43" w:rsidRPr="00940C8F" w:rsidRDefault="00FE2A43" w:rsidP="0089046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940C8F">
              <w:rPr>
                <w:b/>
                <w:bCs/>
              </w:rPr>
              <w:t>RESPONSABILE ATTIVITÀ COMPETENZE DI BASE, CO-CURRICULARI E COINVOLGIMENTO DELLE FAMIGLIE.</w:t>
            </w:r>
          </w:p>
          <w:p w14:paraId="7E6DFF73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it-IT"/>
              </w:rPr>
            </w:pPr>
            <w:r w:rsidRPr="00AE464C">
              <w:rPr>
                <w:rFonts w:eastAsia="Arial" w:cs="Calibri"/>
                <w:b/>
                <w:color w:val="000000"/>
                <w:sz w:val="20"/>
                <w:szCs w:val="20"/>
                <w:lang w:eastAsia="it-IT"/>
              </w:rPr>
              <w:t>(spuntare il ruolo per il quale si richiede di partecipare)</w:t>
            </w:r>
          </w:p>
        </w:tc>
      </w:tr>
      <w:tr w:rsidR="00FE2A43" w:rsidRPr="00035874" w14:paraId="14E31519" w14:textId="77777777" w:rsidTr="00890469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469DD" w14:textId="77777777" w:rsidR="00FE2A43" w:rsidRPr="00E07C52" w:rsidRDefault="00FE2A43" w:rsidP="0089046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  <w:r w:rsidRPr="00E07C52">
              <w:rPr>
                <w:rFonts w:ascii="Times New Roman" w:eastAsia="Times New Roman" w:hAnsi="Times New Roman"/>
                <w:b/>
                <w:u w:val="single"/>
                <w:lang w:eastAsia="it-IT"/>
              </w:rPr>
              <w:t>Criteri di ammissione:</w:t>
            </w:r>
            <w:r w:rsidRPr="00E07C52">
              <w:rPr>
                <w:rFonts w:ascii="Times New Roman" w:eastAsia="Times New Roman" w:hAnsi="Times New Roman"/>
                <w:b/>
                <w:lang w:eastAsia="it-IT"/>
              </w:rPr>
              <w:t xml:space="preserve"> </w:t>
            </w:r>
          </w:p>
          <w:p w14:paraId="4BDE17A7" w14:textId="77777777" w:rsidR="00FE2A43" w:rsidRPr="00E07C52" w:rsidRDefault="00FE2A43" w:rsidP="00890469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  <w:r w:rsidRPr="00E07C52">
              <w:rPr>
                <w:rFonts w:ascii="Times New Roman" w:eastAsia="Times New Roman" w:hAnsi="Times New Roman"/>
                <w:b/>
                <w:lang w:eastAsia="it-IT"/>
              </w:rPr>
              <w:t>essere docente interno per tutto il periodo dell’incarico o in subordine esperto esterno</w:t>
            </w:r>
          </w:p>
          <w:p w14:paraId="223E4FBD" w14:textId="77777777" w:rsidR="00FE2A43" w:rsidRPr="00035874" w:rsidRDefault="00FE2A43" w:rsidP="00890469">
            <w:pPr>
              <w:widowControl w:val="0"/>
              <w:numPr>
                <w:ilvl w:val="0"/>
                <w:numId w:val="21"/>
              </w:numPr>
              <w:contextualSpacing/>
              <w:rPr>
                <w:rFonts w:cs="Calibri"/>
                <w:b/>
                <w:sz w:val="24"/>
                <w:szCs w:val="24"/>
                <w:lang w:eastAsia="it-IT"/>
              </w:rPr>
            </w:pPr>
            <w:r w:rsidRPr="00E07C52">
              <w:rPr>
                <w:rFonts w:ascii="Times New Roman" w:eastAsia="Times New Roman" w:hAnsi="Times New Roman"/>
                <w:b/>
                <w:lang w:eastAsia="it-IT"/>
              </w:rPr>
              <w:t>essere in possesso dei requisiti di cui all’articolo 8 per il ruolo per cui si presenta domanda</w:t>
            </w:r>
          </w:p>
        </w:tc>
        <w:tc>
          <w:tcPr>
            <w:tcW w:w="1197" w:type="pct"/>
          </w:tcPr>
          <w:p w14:paraId="4B85D8FB" w14:textId="77777777" w:rsidR="00FE2A43" w:rsidRPr="00035874" w:rsidRDefault="00FE2A43" w:rsidP="00890469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68E1EE6C" w14:textId="77777777" w:rsidR="00FE2A43" w:rsidRPr="00035874" w:rsidRDefault="00FE2A43" w:rsidP="00890469">
            <w:pPr>
              <w:widowControl w:val="0"/>
              <w:ind w:left="720"/>
              <w:contextualSpacing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 CANDIDATO</w:t>
            </w:r>
          </w:p>
        </w:tc>
        <w:tc>
          <w:tcPr>
            <w:tcW w:w="867" w:type="pct"/>
          </w:tcPr>
          <w:p w14:paraId="3E848BE3" w14:textId="77777777" w:rsidR="00FE2A43" w:rsidRPr="00035874" w:rsidRDefault="00FE2A43" w:rsidP="00890469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7DF75775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DELLA COMMISSIONE</w:t>
            </w:r>
          </w:p>
        </w:tc>
      </w:tr>
      <w:tr w:rsidR="00FE2A43" w:rsidRPr="00035874" w14:paraId="4DBE3B83" w14:textId="77777777" w:rsidTr="00890469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AD21A4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15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  <w:bookmarkStart w:id="2" w:name="_Hlk188620583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1° </w:t>
            </w:r>
            <w:proofErr w:type="spellStart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: Titoli di Studio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F08E4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903E99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E2A43" w:rsidRPr="00035874" w14:paraId="7D2EE6AD" w14:textId="77777777" w:rsidTr="00890469">
        <w:trPr>
          <w:trHeight w:val="45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DF8D1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lang w:eastAsia="it-IT"/>
              </w:rPr>
            </w:pPr>
            <w:bookmarkStart w:id="3" w:name="_Hlk188868258"/>
            <w:r w:rsidRPr="00035874">
              <w:rPr>
                <w:rFonts w:ascii="Times New Roman" w:eastAsia="Arial" w:hAnsi="Times New Roman"/>
                <w:lang w:eastAsia="it-IT"/>
              </w:rPr>
              <w:t xml:space="preserve">Laurea </w:t>
            </w:r>
            <w:r w:rsidRPr="00035874">
              <w:rPr>
                <w:rFonts w:ascii="Times New Roman" w:eastAsia="Arial" w:hAnsi="Times New Roman"/>
                <w:bCs/>
                <w:lang w:eastAsia="it-IT"/>
              </w:rPr>
              <w:t>specialistica o vecchio ordinamento valida che consente l'accesso all'insegnamento nella Scuola del I ciclo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>: punti 12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3F36CD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263E3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1224758F" w14:textId="77777777" w:rsidTr="00890469">
        <w:trPr>
          <w:trHeight w:val="45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47B5A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lang w:eastAsia="it-IT"/>
              </w:rPr>
              <w:t>Diploma: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 punti 6</w:t>
            </w:r>
            <w:r w:rsidRPr="00035874">
              <w:rPr>
                <w:rFonts w:ascii="Times New Roman" w:eastAsia="Arial" w:hAnsi="Times New Roman"/>
                <w:lang w:eastAsia="it-IT"/>
              </w:rPr>
              <w:t xml:space="preserve"> </w:t>
            </w:r>
          </w:p>
        </w:tc>
        <w:tc>
          <w:tcPr>
            <w:tcW w:w="119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0CF2F4" w14:textId="77777777" w:rsidR="00FE2A43" w:rsidRPr="00035874" w:rsidRDefault="00FE2A43" w:rsidP="00890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62D14A83" w14:textId="77777777" w:rsidR="00FE2A43" w:rsidRPr="00035874" w:rsidRDefault="00FE2A43" w:rsidP="00890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1CAABC79" w14:textId="77777777" w:rsidTr="00890469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EACFE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2°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Titoli Culturali Specifici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FF4F08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87E00A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E2A43" w:rsidRPr="00035874" w14:paraId="60D6FA48" w14:textId="77777777" w:rsidTr="00890469">
        <w:trPr>
          <w:trHeight w:val="1248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0D2374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both"/>
              <w:rPr>
                <w:rFonts w:ascii="Times New Roman" w:eastAsia="Arial" w:hAnsi="Times New Roman"/>
                <w:lang w:val="en-US" w:eastAsia="it-IT"/>
              </w:rPr>
            </w:pPr>
            <w:bookmarkStart w:id="4" w:name="_Hlk188869674"/>
            <w:bookmarkEnd w:id="3"/>
            <w:r w:rsidRPr="00035874">
              <w:rPr>
                <w:rFonts w:cs="Calibri"/>
                <w:lang w:eastAsia="it-IT"/>
              </w:rPr>
              <w:t>master e/o corsi di perfezionamento post-laurea in ambito didattico (valido solo se il titolo è stato rilasciato da università pubbliche o università accreditate dal ministero istruzione)</w:t>
            </w:r>
            <w:bookmarkEnd w:id="4"/>
            <w:r w:rsidRPr="00035874">
              <w:rPr>
                <w:rFonts w:cs="Calibri"/>
                <w:lang w:eastAsia="it-IT"/>
              </w:rPr>
              <w:t xml:space="preserve">: 5 punti per ciascun titolo </w:t>
            </w:r>
            <w:r w:rsidRPr="00035874">
              <w:rPr>
                <w:rFonts w:cs="Calibri"/>
                <w:b/>
                <w:bCs/>
                <w:lang w:eastAsia="it-IT"/>
              </w:rPr>
              <w:t>max 15 punti</w:t>
            </w:r>
            <w:r w:rsidRPr="00035874">
              <w:rPr>
                <w:rFonts w:cs="Calibri"/>
                <w:lang w:eastAsia="it-IT"/>
              </w:rPr>
              <w:t>;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160D81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10EB13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  <w:p w14:paraId="0517103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E2A43" w:rsidRPr="00035874" w14:paraId="6B9520DC" w14:textId="77777777" w:rsidTr="00890469">
        <w:trPr>
          <w:trHeight w:val="959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4C7B3E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both"/>
              <w:rPr>
                <w:rFonts w:cs="Calibri"/>
                <w:lang w:eastAsia="it-IT"/>
              </w:rPr>
            </w:pPr>
            <w:r w:rsidRPr="00035874">
              <w:rPr>
                <w:rFonts w:cs="Calibri"/>
                <w:lang w:eastAsia="it-IT"/>
              </w:rPr>
              <w:t xml:space="preserve">attestati di formazione nell’ambito delle tecnologie: 3 punti per ciascun titolo </w:t>
            </w:r>
            <w:r w:rsidRPr="00035874">
              <w:rPr>
                <w:rFonts w:cs="Calibri"/>
                <w:b/>
                <w:bCs/>
                <w:lang w:eastAsia="it-IT"/>
              </w:rPr>
              <w:t>max 6 punti</w:t>
            </w:r>
            <w:r w:rsidRPr="00035874">
              <w:rPr>
                <w:rFonts w:cs="Calibri"/>
                <w:lang w:eastAsia="it-IT"/>
              </w:rPr>
              <w:t>;</w:t>
            </w:r>
          </w:p>
        </w:tc>
        <w:tc>
          <w:tcPr>
            <w:tcW w:w="119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20C042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7C696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  <w:p w14:paraId="29E5AFC7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E2A43" w:rsidRPr="00035874" w14:paraId="0D8C7A2B" w14:textId="77777777" w:rsidTr="00890469">
        <w:trPr>
          <w:trHeight w:val="959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1A8145" w14:textId="77777777" w:rsidR="00FE2A43" w:rsidRPr="00035874" w:rsidRDefault="00FE2A43" w:rsidP="0089046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cs="Calibri"/>
                <w:lang w:eastAsia="it-IT"/>
              </w:rPr>
              <w:t xml:space="preserve">specializzazioni in ambito educativo (TFA normale-sostegno -30/60-CFU): 3 punti per ogni titolo, </w:t>
            </w:r>
            <w:r w:rsidRPr="00035874">
              <w:rPr>
                <w:rFonts w:cs="Calibri"/>
                <w:b/>
                <w:bCs/>
                <w:lang w:eastAsia="it-IT"/>
              </w:rPr>
              <w:t>max 9 punti</w:t>
            </w:r>
            <w:r w:rsidRPr="00035874">
              <w:rPr>
                <w:rFonts w:cs="Calibri"/>
                <w:lang w:eastAsia="it-IT"/>
              </w:rPr>
              <w:t xml:space="preserve">;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DE1CE4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073516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E2A43" w:rsidRPr="00035874" w14:paraId="1BD95300" w14:textId="77777777" w:rsidTr="00890469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3769C2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bCs/>
                <w:lang w:eastAsia="it-IT"/>
              </w:rPr>
              <w:t>3°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Esperienze professionali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E122C7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FFE3F7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E2A43" w:rsidRPr="00035874" w14:paraId="4DD76D25" w14:textId="77777777" w:rsidTr="00890469">
        <w:trPr>
          <w:trHeight w:val="62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7B51D96C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Docenza a tempo determinato nel I ciclo: 1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3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F0DCE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915E31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6CCFEAE5" w14:textId="77777777" w:rsidTr="00890469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C82FB48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lastRenderedPageBreak/>
              <w:t xml:space="preserve">Docenza a tempo indeterminato: 2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10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E701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1320CFC8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3CFD8627" w14:textId="77777777" w:rsidTr="00890469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7F7338B7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Docenza a tempo indeterminato: 2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10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C97B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6365370B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74E39246" w14:textId="77777777" w:rsidTr="00890469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651058E3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cs="Calibri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Funzioni strumentali: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5 punti</w:t>
            </w:r>
            <w:r w:rsidRPr="00035874">
              <w:rPr>
                <w:rFonts w:cs="Calibri"/>
                <w:lang w:eastAsia="it-IT"/>
              </w:rPr>
              <w:t xml:space="preserve">  </w:t>
            </w:r>
          </w:p>
          <w:p w14:paraId="3F2EEAA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1CD6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1AD4E861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50D7F8C7" w14:textId="77777777" w:rsidTr="00890469">
        <w:trPr>
          <w:trHeight w:val="1356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</w:tcPr>
          <w:p w14:paraId="596F7ABE" w14:textId="5023B0A6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>componente Gruppo di lavoro (RAV- PTOF- Inclusione – Bullismo - Dipartimenti disciplinari altro, purché ricoperti da Conferimento di incarico/nomina con n. di protocollo)</w:t>
            </w:r>
            <w:r w:rsidRPr="00035874">
              <w:rPr>
                <w:rFonts w:cs="Calibri"/>
                <w:lang w:eastAsia="it-IT"/>
              </w:rPr>
              <w:t>: 2 punti per ciascun Gruppo,</w:t>
            </w:r>
            <w:r w:rsidRPr="00035874">
              <w:rPr>
                <w:rFonts w:cs="Calibri"/>
                <w:b/>
                <w:bCs/>
                <w:lang w:eastAsia="it-IT"/>
              </w:rPr>
              <w:t xml:space="preserve"> max 8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C4B9D8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2A1A5FB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6A7DDD13" w14:textId="77777777" w:rsidTr="00890469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D4B2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right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  <w:t>TOTALE Punteggio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6171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0F68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</w:tr>
      <w:bookmarkEnd w:id="2"/>
    </w:tbl>
    <w:p w14:paraId="79970900" w14:textId="77777777" w:rsidR="00FE2A43" w:rsidRPr="00035874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324142CE" w14:textId="77777777" w:rsidR="00FE2A43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0CACB1C7" w14:textId="77777777" w:rsidR="00FE2A43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582CEA12" w14:textId="77777777" w:rsidR="00FE2A43" w:rsidRPr="00035874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54"/>
        <w:gridCol w:w="2305"/>
        <w:gridCol w:w="1669"/>
      </w:tblGrid>
      <w:tr w:rsidR="00FE2A43" w:rsidRPr="00035874" w14:paraId="663F4849" w14:textId="77777777" w:rsidTr="00890469">
        <w:trPr>
          <w:trHeight w:val="363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1C9904" w14:textId="77777777" w:rsidR="00FE2A43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035874">
              <w:rPr>
                <w:rFonts w:cs="Calibri"/>
                <w:b/>
                <w:sz w:val="24"/>
                <w:szCs w:val="24"/>
                <w:lang w:eastAsia="it-IT"/>
              </w:rPr>
              <w:t>GRIGLIA DI VALUTAZIONE DEI TITOLI</w:t>
            </w:r>
            <w:r w:rsidRPr="00035874">
              <w:rPr>
                <w:rFonts w:cs="Calibri"/>
                <w:b/>
                <w:bCs/>
                <w:lang w:eastAsia="it-IT"/>
              </w:rPr>
              <w:t xml:space="preserve"> Componente del team in qualità di: </w:t>
            </w:r>
          </w:p>
          <w:p w14:paraId="3A271E8C" w14:textId="77777777" w:rsidR="00FE2A43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940C8F">
              <w:rPr>
                <w:rFonts w:cs="Calibri"/>
                <w:b/>
                <w:bCs/>
                <w:lang w:eastAsia="it-IT"/>
              </w:rPr>
              <w:t>SUPPORTO OPERATIVO</w:t>
            </w:r>
          </w:p>
          <w:p w14:paraId="09CBB083" w14:textId="77777777" w:rsidR="00FE2A43" w:rsidRPr="00940C8F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FE2A43" w:rsidRPr="00035874" w14:paraId="35E58F50" w14:textId="77777777" w:rsidTr="00890469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5094A" w14:textId="77777777" w:rsidR="00FE2A43" w:rsidRPr="00EA287D" w:rsidRDefault="00FE2A43" w:rsidP="00890469">
            <w:pPr>
              <w:snapToGrid w:val="0"/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EA287D">
              <w:rPr>
                <w:rFonts w:eastAsia="Times New Roman" w:cs="Calibri"/>
                <w:b/>
                <w:sz w:val="20"/>
                <w:szCs w:val="20"/>
                <w:u w:val="single"/>
                <w:lang w:eastAsia="it-IT"/>
              </w:rPr>
              <w:t>Criteri di ammissione:</w:t>
            </w:r>
            <w:r w:rsidRPr="00EA287D">
              <w:rPr>
                <w:rFonts w:eastAsia="Times New Roman" w:cs="Calibri"/>
                <w:b/>
                <w:sz w:val="20"/>
                <w:szCs w:val="20"/>
                <w:lang w:eastAsia="it-IT"/>
              </w:rPr>
              <w:t xml:space="preserve"> </w:t>
            </w:r>
          </w:p>
          <w:p w14:paraId="36021D85" w14:textId="77777777" w:rsidR="00FE2A43" w:rsidRPr="00EA287D" w:rsidRDefault="00FE2A43" w:rsidP="00890469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EA287D">
              <w:rPr>
                <w:rFonts w:eastAsia="Times New Roman" w:cs="Calibri"/>
                <w:b/>
                <w:sz w:val="20"/>
                <w:szCs w:val="20"/>
                <w:lang w:eastAsia="it-IT"/>
              </w:rPr>
              <w:t>essere docente interno per tutto il periodo dell’incarico o in subordine esperto esterno</w:t>
            </w:r>
          </w:p>
          <w:p w14:paraId="0A3355A8" w14:textId="77777777" w:rsidR="00FE2A43" w:rsidRPr="00035874" w:rsidRDefault="00FE2A43" w:rsidP="00890469">
            <w:pPr>
              <w:widowControl w:val="0"/>
              <w:numPr>
                <w:ilvl w:val="0"/>
                <w:numId w:val="21"/>
              </w:numPr>
              <w:contextualSpacing/>
              <w:rPr>
                <w:rFonts w:cs="Calibri"/>
                <w:b/>
                <w:sz w:val="24"/>
                <w:szCs w:val="24"/>
                <w:lang w:eastAsia="it-IT"/>
              </w:rPr>
            </w:pPr>
            <w:r w:rsidRPr="00EE3F67">
              <w:rPr>
                <w:rFonts w:eastAsia="Times New Roman" w:cs="Calibri"/>
                <w:b/>
                <w:sz w:val="20"/>
                <w:szCs w:val="20"/>
                <w:lang w:eastAsia="it-IT"/>
              </w:rPr>
              <w:t>essere in possesso dei requisiti di cui all’articolo 8 per il ruolo per cui si presenta domanda</w:t>
            </w:r>
          </w:p>
        </w:tc>
        <w:tc>
          <w:tcPr>
            <w:tcW w:w="1197" w:type="pct"/>
          </w:tcPr>
          <w:p w14:paraId="6E69B571" w14:textId="77777777" w:rsidR="00FE2A43" w:rsidRPr="00035874" w:rsidRDefault="00FE2A43" w:rsidP="00890469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68629EB8" w14:textId="77777777" w:rsidR="00FE2A43" w:rsidRPr="00035874" w:rsidRDefault="00FE2A43" w:rsidP="00890469">
            <w:pPr>
              <w:widowControl w:val="0"/>
              <w:ind w:left="720"/>
              <w:contextualSpacing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 CANDIDATO</w:t>
            </w:r>
          </w:p>
        </w:tc>
        <w:tc>
          <w:tcPr>
            <w:tcW w:w="867" w:type="pct"/>
          </w:tcPr>
          <w:p w14:paraId="2A6FDDA0" w14:textId="77777777" w:rsidR="00FE2A43" w:rsidRPr="00035874" w:rsidRDefault="00FE2A43" w:rsidP="00890469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2096025E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DELLA COMMISSIONE</w:t>
            </w:r>
          </w:p>
        </w:tc>
      </w:tr>
      <w:tr w:rsidR="00FE2A43" w:rsidRPr="00035874" w14:paraId="46AD61E3" w14:textId="77777777" w:rsidTr="00890469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B7CE9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15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1° </w:t>
            </w:r>
            <w:proofErr w:type="spellStart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: Titoli di Studio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7E8C72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DEAD5C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E2A43" w:rsidRPr="00035874" w14:paraId="75AD9482" w14:textId="77777777" w:rsidTr="00890469">
        <w:trPr>
          <w:trHeight w:val="45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1158A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lang w:eastAsia="it-IT"/>
              </w:rPr>
              <w:t xml:space="preserve">Laurea </w:t>
            </w:r>
            <w:r w:rsidRPr="00035874">
              <w:rPr>
                <w:rFonts w:ascii="Times New Roman" w:eastAsia="Arial" w:hAnsi="Times New Roman"/>
                <w:bCs/>
                <w:lang w:eastAsia="it-IT"/>
              </w:rPr>
              <w:t>specialistica o vecchio ordinamento valida che consente l'accesso all'insegnamento nella Scuola del I ciclo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>: punti 12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F3FAF7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EFB989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6F1A4D81" w14:textId="77777777" w:rsidTr="00890469">
        <w:trPr>
          <w:trHeight w:val="45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33F8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lang w:eastAsia="it-IT"/>
              </w:rPr>
              <w:t>Diploma: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 punti 6</w:t>
            </w:r>
            <w:r w:rsidRPr="00035874">
              <w:rPr>
                <w:rFonts w:ascii="Times New Roman" w:eastAsia="Arial" w:hAnsi="Times New Roman"/>
                <w:lang w:eastAsia="it-IT"/>
              </w:rPr>
              <w:t xml:space="preserve"> </w:t>
            </w:r>
          </w:p>
        </w:tc>
        <w:tc>
          <w:tcPr>
            <w:tcW w:w="119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016492" w14:textId="77777777" w:rsidR="00FE2A43" w:rsidRPr="00035874" w:rsidRDefault="00FE2A43" w:rsidP="00890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567C06B6" w14:textId="77777777" w:rsidR="00FE2A43" w:rsidRPr="00035874" w:rsidRDefault="00FE2A43" w:rsidP="00890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73867A80" w14:textId="77777777" w:rsidTr="00890469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1C4273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2°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Titoli Culturali Specifici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2E27E4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BD482B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E2A43" w:rsidRPr="00035874" w14:paraId="13601275" w14:textId="77777777" w:rsidTr="00890469">
        <w:trPr>
          <w:trHeight w:val="1605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167B63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both"/>
              <w:rPr>
                <w:rFonts w:ascii="Times New Roman" w:eastAsia="Arial" w:hAnsi="Times New Roman"/>
                <w:lang w:val="en-US" w:eastAsia="it-IT"/>
              </w:rPr>
            </w:pPr>
            <w:r w:rsidRPr="00035874">
              <w:rPr>
                <w:rFonts w:cs="Calibri"/>
                <w:lang w:eastAsia="it-IT"/>
              </w:rPr>
              <w:t xml:space="preserve">master e/o corsi di perfezionamento post-laurea in ambito didattico (valido solo se il titolo è stato rilasciato da università pubbliche o università accreditate dal ministero istruzione): 5 punti per ciascun titolo </w:t>
            </w:r>
            <w:r w:rsidRPr="00035874">
              <w:rPr>
                <w:rFonts w:cs="Calibri"/>
                <w:b/>
                <w:bCs/>
                <w:lang w:eastAsia="it-IT"/>
              </w:rPr>
              <w:t>max 15 punti</w:t>
            </w:r>
            <w:r w:rsidRPr="00035874">
              <w:rPr>
                <w:rFonts w:cs="Calibri"/>
                <w:lang w:eastAsia="it-IT"/>
              </w:rPr>
              <w:t>;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88343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491FF8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  <w:p w14:paraId="325C20B8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E2A43" w:rsidRPr="00035874" w14:paraId="2B4C6DD1" w14:textId="77777777" w:rsidTr="00890469">
        <w:trPr>
          <w:trHeight w:val="959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0BD49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both"/>
              <w:rPr>
                <w:rFonts w:cs="Calibri"/>
                <w:lang w:eastAsia="it-IT"/>
              </w:rPr>
            </w:pPr>
            <w:r w:rsidRPr="00035874">
              <w:rPr>
                <w:rFonts w:cs="Calibri"/>
                <w:lang w:eastAsia="it-IT"/>
              </w:rPr>
              <w:lastRenderedPageBreak/>
              <w:t xml:space="preserve">attestati di formazione nell’ambito delle tecnologie: 3 punti per ciascun titolo </w:t>
            </w:r>
            <w:r w:rsidRPr="00035874">
              <w:rPr>
                <w:rFonts w:cs="Calibri"/>
                <w:b/>
                <w:bCs/>
                <w:lang w:eastAsia="it-IT"/>
              </w:rPr>
              <w:t>max 6 punti</w:t>
            </w:r>
            <w:r w:rsidRPr="00035874">
              <w:rPr>
                <w:rFonts w:cs="Calibri"/>
                <w:lang w:eastAsia="it-IT"/>
              </w:rPr>
              <w:t>;</w:t>
            </w:r>
          </w:p>
        </w:tc>
        <w:tc>
          <w:tcPr>
            <w:tcW w:w="119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A8EDC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2752A1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  <w:p w14:paraId="6A99D9FB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E2A43" w:rsidRPr="00035874" w14:paraId="6D503503" w14:textId="77777777" w:rsidTr="00890469">
        <w:trPr>
          <w:trHeight w:val="959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1DB987" w14:textId="77777777" w:rsidR="00FE2A43" w:rsidRPr="00035874" w:rsidRDefault="00FE2A43" w:rsidP="0089046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cs="Calibri"/>
                <w:lang w:eastAsia="it-IT"/>
              </w:rPr>
              <w:t xml:space="preserve">specializzazioni in ambito educativo (TFA normale-sostegno -30/60-CFU): 3 punti per ogni titolo, </w:t>
            </w:r>
            <w:r w:rsidRPr="00035874">
              <w:rPr>
                <w:rFonts w:cs="Calibri"/>
                <w:b/>
                <w:bCs/>
                <w:lang w:eastAsia="it-IT"/>
              </w:rPr>
              <w:t>max 9 punti</w:t>
            </w:r>
            <w:r w:rsidRPr="00035874">
              <w:rPr>
                <w:rFonts w:cs="Calibri"/>
                <w:lang w:eastAsia="it-IT"/>
              </w:rPr>
              <w:t xml:space="preserve">;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633846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72B32B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E2A43" w:rsidRPr="00035874" w14:paraId="0B30E4EA" w14:textId="77777777" w:rsidTr="00890469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0E9D5D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bCs/>
                <w:lang w:eastAsia="it-IT"/>
              </w:rPr>
              <w:t>3°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Esperienze professionali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B7DA92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48C817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E2A43" w:rsidRPr="00035874" w14:paraId="36E6912D" w14:textId="77777777" w:rsidTr="00890469">
        <w:trPr>
          <w:trHeight w:val="62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6DCA99B8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Docenza a tempo determinato nel I ciclo: 1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3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80C97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87A58A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7DB8FD2A" w14:textId="77777777" w:rsidTr="00890469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465C305B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Docenza a tempo indeterminato: 2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10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F810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01B451F6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1C46DE28" w14:textId="77777777" w:rsidTr="00890469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CD53A4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Docenza a tempo indeterminato: 2 punto per ogni anno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max 10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B174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0FE6974B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0B84B656" w14:textId="77777777" w:rsidTr="00890469">
        <w:trPr>
          <w:trHeight w:val="622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65C56A10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cs="Calibri"/>
                <w:lang w:eastAsia="it-IT"/>
              </w:rPr>
            </w:pPr>
            <w:r w:rsidRPr="00035874">
              <w:rPr>
                <w:rFonts w:ascii="Times New Roman" w:eastAsia="Times New Roman" w:hAnsi="Times New Roman" w:cs="Arial"/>
                <w:szCs w:val="20"/>
                <w:lang w:eastAsia="it-IT"/>
              </w:rPr>
              <w:t xml:space="preserve">Funzioni strumentali: </w:t>
            </w:r>
            <w:r w:rsidRPr="00035874">
              <w:rPr>
                <w:rFonts w:ascii="Times New Roman" w:eastAsia="Times New Roman" w:hAnsi="Times New Roman" w:cs="Arial"/>
                <w:b/>
                <w:bCs/>
                <w:szCs w:val="20"/>
                <w:lang w:eastAsia="it-IT"/>
              </w:rPr>
              <w:t>5 punti</w:t>
            </w:r>
            <w:r w:rsidRPr="00035874">
              <w:rPr>
                <w:rFonts w:cs="Calibri"/>
                <w:lang w:eastAsia="it-IT"/>
              </w:rPr>
              <w:t xml:space="preserve">  </w:t>
            </w:r>
          </w:p>
          <w:p w14:paraId="6182D73B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D017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3C470482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3E32DA33" w14:textId="77777777" w:rsidTr="00890469">
        <w:trPr>
          <w:trHeight w:val="1356"/>
        </w:trPr>
        <w:tc>
          <w:tcPr>
            <w:tcW w:w="2936" w:type="pct"/>
            <w:tcBorders>
              <w:left w:val="single" w:sz="4" w:space="0" w:color="000000"/>
              <w:right w:val="single" w:sz="4" w:space="0" w:color="000000"/>
            </w:tcBorders>
          </w:tcPr>
          <w:p w14:paraId="7D53C32D" w14:textId="77777777" w:rsidR="00FE2A43" w:rsidRPr="00035874" w:rsidRDefault="00FE2A43" w:rsidP="00890469">
            <w:pPr>
              <w:widowControl w:val="0"/>
              <w:spacing w:after="0" w:line="0" w:lineRule="atLeast"/>
              <w:contextualSpacing/>
              <w:jc w:val="both"/>
              <w:rPr>
                <w:rFonts w:ascii="Times New Roman" w:eastAsia="Times New Roman" w:hAnsi="Times New Roman" w:cs="Arial"/>
                <w:szCs w:val="20"/>
                <w:lang w:eastAsia="it-IT"/>
              </w:rPr>
            </w:pPr>
            <w:r w:rsidRPr="007555C8">
              <w:rPr>
                <w:rFonts w:eastAsia="Times New Roman" w:cs="Calibri"/>
                <w:szCs w:val="20"/>
                <w:lang w:eastAsia="it-IT"/>
              </w:rPr>
              <w:t>Collaboratore del DS</w:t>
            </w:r>
            <w:r>
              <w:rPr>
                <w:rFonts w:eastAsia="Times New Roman" w:cs="Calibri"/>
                <w:szCs w:val="20"/>
                <w:lang w:eastAsia="it-IT"/>
              </w:rPr>
              <w:t>;</w:t>
            </w:r>
            <w:r w:rsidRPr="00853117">
              <w:rPr>
                <w:rFonts w:cs="Calibri"/>
                <w:lang w:eastAsia="it-IT"/>
              </w:rPr>
              <w:t xml:space="preserve"> </w:t>
            </w:r>
            <w:r>
              <w:rPr>
                <w:rFonts w:cs="Calibri"/>
                <w:lang w:eastAsia="it-IT"/>
              </w:rPr>
              <w:t>Animatore digitale;</w:t>
            </w:r>
            <w:r w:rsidRPr="00F402BF">
              <w:rPr>
                <w:rFonts w:cs="Calibri"/>
                <w:lang w:eastAsia="it-IT"/>
              </w:rPr>
              <w:t xml:space="preserve"> funzione strumentale; componente Gruppo RAV- PTOF- Inclusione – Bullismo - Dipartimenti disciplinari altro</w:t>
            </w:r>
            <w:r w:rsidRPr="00F402B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r w:rsidRPr="00F402BF">
              <w:rPr>
                <w:rFonts w:cs="Arial"/>
              </w:rPr>
              <w:t>ricoperti da Conferimento di incarico/nomina con n. di protocollo</w:t>
            </w:r>
            <w:r>
              <w:rPr>
                <w:rFonts w:cs="Arial"/>
              </w:rPr>
              <w:t>):</w:t>
            </w:r>
            <w:r w:rsidRPr="00035874">
              <w:rPr>
                <w:rFonts w:cs="Calibri"/>
                <w:b/>
                <w:bCs/>
                <w:lang w:eastAsia="it-IT"/>
              </w:rPr>
              <w:t xml:space="preserve"> </w:t>
            </w:r>
            <w:r w:rsidRPr="00035874">
              <w:rPr>
                <w:rFonts w:cs="Calibri"/>
                <w:lang w:eastAsia="it-IT"/>
              </w:rPr>
              <w:t>2 punti per ciascun</w:t>
            </w:r>
            <w:r>
              <w:rPr>
                <w:rFonts w:cs="Calibri"/>
                <w:lang w:eastAsia="it-IT"/>
              </w:rPr>
              <w:t>a funzione/</w:t>
            </w:r>
            <w:r w:rsidRPr="00035874">
              <w:rPr>
                <w:rFonts w:cs="Calibri"/>
                <w:lang w:eastAsia="it-IT"/>
              </w:rPr>
              <w:t xml:space="preserve"> Gruppo,</w:t>
            </w:r>
            <w:r w:rsidRPr="00035874">
              <w:rPr>
                <w:rFonts w:cs="Calibri"/>
                <w:b/>
                <w:bCs/>
                <w:lang w:eastAsia="it-IT"/>
              </w:rPr>
              <w:t xml:space="preserve"> max 8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38F8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left w:val="single" w:sz="4" w:space="0" w:color="000000"/>
              <w:right w:val="single" w:sz="4" w:space="0" w:color="000000"/>
            </w:tcBorders>
          </w:tcPr>
          <w:p w14:paraId="19571E51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29CA6992" w14:textId="77777777" w:rsidTr="00890469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A906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right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  <w:t xml:space="preserve">TOTALE Punteggio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62480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E365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</w:tr>
    </w:tbl>
    <w:p w14:paraId="5540C248" w14:textId="77777777" w:rsidR="00FE2A43" w:rsidRPr="00035874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306A1F7F" w14:textId="77777777" w:rsidR="00FE2A43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269D1C03" w14:textId="77777777" w:rsidR="00526DB0" w:rsidRDefault="00526DB0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17EFFB31" w14:textId="77777777" w:rsidR="00526DB0" w:rsidRPr="00035874" w:rsidRDefault="00526DB0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72470EB8" w14:textId="77777777" w:rsidR="00FE2A43" w:rsidRPr="00035874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2B0CA2E7" w14:textId="77777777" w:rsidR="00FE2A43" w:rsidRPr="00035874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54"/>
        <w:gridCol w:w="2305"/>
        <w:gridCol w:w="1669"/>
      </w:tblGrid>
      <w:tr w:rsidR="00FE2A43" w:rsidRPr="00035874" w14:paraId="08F57972" w14:textId="77777777" w:rsidTr="00890469">
        <w:trPr>
          <w:trHeight w:val="363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D24DB7" w14:textId="77777777" w:rsidR="00FE2A43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035874">
              <w:rPr>
                <w:rFonts w:cs="Calibri"/>
                <w:b/>
                <w:sz w:val="24"/>
                <w:szCs w:val="24"/>
                <w:lang w:eastAsia="it-IT"/>
              </w:rPr>
              <w:t>GRIGLIA DI VALUTAZIONE DEI TITOLI</w:t>
            </w:r>
            <w:r w:rsidRPr="00035874">
              <w:rPr>
                <w:rFonts w:cs="Calibri"/>
                <w:b/>
                <w:bCs/>
                <w:lang w:eastAsia="it-IT"/>
              </w:rPr>
              <w:t xml:space="preserve"> Componente del team in qualità di: </w:t>
            </w:r>
          </w:p>
          <w:p w14:paraId="04FC1823" w14:textId="77777777" w:rsidR="00FE2A43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bCs/>
              </w:rPr>
            </w:pPr>
            <w:r w:rsidRPr="00035874">
              <w:rPr>
                <w:b/>
                <w:bCs/>
              </w:rPr>
              <w:t>SUPPORTO TECNICO OPERATIVO SPECIALISTICO</w:t>
            </w:r>
          </w:p>
          <w:p w14:paraId="5636A219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it-IT"/>
              </w:rPr>
            </w:pPr>
          </w:p>
        </w:tc>
      </w:tr>
      <w:tr w:rsidR="00FE2A43" w:rsidRPr="00035874" w14:paraId="78FD4341" w14:textId="77777777" w:rsidTr="00890469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0AE28" w14:textId="77777777" w:rsidR="00FE2A43" w:rsidRPr="00EA287D" w:rsidRDefault="00FE2A43" w:rsidP="00890469">
            <w:pPr>
              <w:snapToGrid w:val="0"/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EA287D">
              <w:rPr>
                <w:rFonts w:eastAsia="Times New Roman" w:cs="Calibri"/>
                <w:b/>
                <w:sz w:val="20"/>
                <w:szCs w:val="20"/>
                <w:u w:val="single"/>
                <w:lang w:eastAsia="it-IT"/>
              </w:rPr>
              <w:t>Criteri di ammissione:</w:t>
            </w:r>
            <w:r w:rsidRPr="00EA287D">
              <w:rPr>
                <w:rFonts w:eastAsia="Times New Roman" w:cs="Calibri"/>
                <w:b/>
                <w:sz w:val="20"/>
                <w:szCs w:val="20"/>
                <w:lang w:eastAsia="it-IT"/>
              </w:rPr>
              <w:t xml:space="preserve"> </w:t>
            </w:r>
          </w:p>
          <w:p w14:paraId="686600A8" w14:textId="77777777" w:rsidR="00FE2A43" w:rsidRPr="00EA287D" w:rsidRDefault="00FE2A43" w:rsidP="00890469">
            <w:pPr>
              <w:numPr>
                <w:ilvl w:val="0"/>
                <w:numId w:val="21"/>
              </w:num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it-IT"/>
              </w:rPr>
            </w:pPr>
            <w:r w:rsidRPr="00EA287D">
              <w:rPr>
                <w:rFonts w:eastAsia="Times New Roman" w:cs="Calibri"/>
                <w:b/>
                <w:sz w:val="20"/>
                <w:szCs w:val="20"/>
                <w:lang w:eastAsia="it-IT"/>
              </w:rPr>
              <w:t>essere docente interno per tutto il periodo dell’incarico o in subordine esperto esterno</w:t>
            </w:r>
          </w:p>
          <w:p w14:paraId="2C341BDA" w14:textId="77777777" w:rsidR="00FE2A43" w:rsidRPr="00035874" w:rsidRDefault="00FE2A43" w:rsidP="00890469">
            <w:pPr>
              <w:widowControl w:val="0"/>
              <w:numPr>
                <w:ilvl w:val="0"/>
                <w:numId w:val="21"/>
              </w:numPr>
              <w:contextualSpacing/>
              <w:rPr>
                <w:rFonts w:cs="Calibri"/>
                <w:b/>
                <w:sz w:val="24"/>
                <w:szCs w:val="24"/>
                <w:lang w:eastAsia="it-IT"/>
              </w:rPr>
            </w:pPr>
            <w:r w:rsidRPr="00EE3F67">
              <w:rPr>
                <w:rFonts w:eastAsia="Times New Roman" w:cs="Calibri"/>
                <w:b/>
                <w:sz w:val="20"/>
                <w:szCs w:val="20"/>
                <w:lang w:eastAsia="it-IT"/>
              </w:rPr>
              <w:t>essere in possesso dei requisiti di cui all’articolo 8 per il ruolo per cui si presenta domanda</w:t>
            </w:r>
          </w:p>
        </w:tc>
        <w:tc>
          <w:tcPr>
            <w:tcW w:w="1197" w:type="pct"/>
          </w:tcPr>
          <w:p w14:paraId="661D4678" w14:textId="77777777" w:rsidR="00FE2A43" w:rsidRPr="00035874" w:rsidRDefault="00FE2A43" w:rsidP="00890469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0C25665A" w14:textId="77777777" w:rsidR="00FE2A43" w:rsidRPr="00035874" w:rsidRDefault="00FE2A43" w:rsidP="00890469">
            <w:pPr>
              <w:widowControl w:val="0"/>
              <w:ind w:left="720"/>
              <w:contextualSpacing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 CANDIDATO</w:t>
            </w:r>
          </w:p>
        </w:tc>
        <w:tc>
          <w:tcPr>
            <w:tcW w:w="867" w:type="pct"/>
          </w:tcPr>
          <w:p w14:paraId="11D44EBC" w14:textId="77777777" w:rsidR="00FE2A43" w:rsidRPr="00035874" w:rsidRDefault="00FE2A43" w:rsidP="00890469">
            <w:pPr>
              <w:tabs>
                <w:tab w:val="left" w:pos="1174"/>
              </w:tabs>
              <w:spacing w:before="1" w:after="0" w:line="25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DA</w:t>
            </w:r>
          </w:p>
          <w:p w14:paraId="18DD3314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eastAsia="it-IT"/>
              </w:rPr>
            </w:pPr>
            <w:r w:rsidRPr="00035874">
              <w:rPr>
                <w:rFonts w:cs="Calibri"/>
                <w:b/>
                <w:sz w:val="20"/>
                <w:szCs w:val="20"/>
                <w:lang w:eastAsia="it-IT"/>
              </w:rPr>
              <w:t>COMPILARE A CURA DELLA COMMISSIONE</w:t>
            </w:r>
          </w:p>
        </w:tc>
      </w:tr>
      <w:tr w:rsidR="00FE2A43" w:rsidRPr="00035874" w14:paraId="681D2691" w14:textId="77777777" w:rsidTr="00890469">
        <w:trPr>
          <w:trHeight w:val="363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0A0F46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615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1° </w:t>
            </w:r>
            <w:proofErr w:type="spellStart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color w:val="000000"/>
                <w:lang w:eastAsia="it-IT"/>
              </w:rPr>
              <w:t xml:space="preserve">: Titoli di Studio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F8B13E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B475E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E2A43" w:rsidRPr="00035874" w14:paraId="543D2565" w14:textId="77777777" w:rsidTr="00890469">
        <w:trPr>
          <w:trHeight w:val="454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D7339" w14:textId="2C33B3B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lang w:eastAsia="it-IT"/>
              </w:rPr>
            </w:pPr>
            <w:r>
              <w:rPr>
                <w:rFonts w:ascii="Times New Roman" w:eastAsia="Arial" w:hAnsi="Times New Roman"/>
                <w:b/>
                <w:lang w:eastAsia="it-IT"/>
              </w:rPr>
              <w:t>titolo di accesso</w:t>
            </w:r>
            <w:r>
              <w:rPr>
                <w:rFonts w:ascii="Times New Roman" w:eastAsia="Arial" w:hAnsi="Times New Roman"/>
                <w:b/>
                <w:lang w:eastAsia="it-IT"/>
              </w:rPr>
              <w:t>:</w:t>
            </w:r>
            <w:r w:rsidRPr="007555C8">
              <w:rPr>
                <w:rFonts w:cs="Calibri"/>
                <w:lang w:eastAsia="it-IT"/>
              </w:rPr>
              <w:t xml:space="preserve"> </w:t>
            </w:r>
            <w:r w:rsidRPr="007555C8">
              <w:rPr>
                <w:rFonts w:cs="Calibri"/>
                <w:lang w:eastAsia="it-IT"/>
              </w:rPr>
              <w:t>Laura magistrale in materie economico/finanziarie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1A36C9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B49822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50A7A016" w14:textId="77777777" w:rsidTr="00890469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D073C0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lang w:eastAsia="it-IT"/>
              </w:rPr>
              <w:lastRenderedPageBreak/>
              <w:t xml:space="preserve">2°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Titoli Culturali Specifici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F56157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A44996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E2A43" w:rsidRPr="00035874" w14:paraId="07F0E82E" w14:textId="77777777" w:rsidTr="00890469">
        <w:trPr>
          <w:trHeight w:val="1671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B5465B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both"/>
              <w:rPr>
                <w:rFonts w:ascii="Times New Roman" w:eastAsia="Arial" w:hAnsi="Times New Roman"/>
                <w:lang w:val="en-US" w:eastAsia="it-IT"/>
              </w:rPr>
            </w:pPr>
            <w:r w:rsidRPr="00035874">
              <w:rPr>
                <w:rFonts w:cs="Calibri"/>
                <w:lang w:eastAsia="it-IT"/>
              </w:rPr>
              <w:t xml:space="preserve">Competenze certificate (master e/o corsi di perfezionamento valido solo se il titolo è stato rilasciato da università pubbliche o università accreditate dal ministero istruzione) in ambito amministrativo e/o contratti pubblici: 5 punti per ciascun titolo, </w:t>
            </w:r>
            <w:r w:rsidRPr="00035874">
              <w:rPr>
                <w:rFonts w:cs="Calibri"/>
                <w:b/>
                <w:bCs/>
                <w:lang w:eastAsia="it-IT"/>
              </w:rPr>
              <w:t>max 15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58ED25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8E8759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  <w:p w14:paraId="06EB322F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</w:p>
        </w:tc>
      </w:tr>
      <w:tr w:rsidR="00FE2A43" w:rsidRPr="00035874" w14:paraId="788EAFF7" w14:textId="77777777" w:rsidTr="00890469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07DB8B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bCs/>
                <w:lang w:eastAsia="it-IT"/>
              </w:rPr>
              <w:t>3°</w:t>
            </w:r>
            <w:r w:rsidRPr="00035874">
              <w:rPr>
                <w:rFonts w:ascii="Times New Roman" w:eastAsia="Arial" w:hAnsi="Times New Roman"/>
                <w:b/>
                <w:lang w:eastAsia="it-IT"/>
              </w:rPr>
              <w:t xml:space="preserve"> </w:t>
            </w:r>
            <w:proofErr w:type="spellStart"/>
            <w:r w:rsidRPr="00035874">
              <w:rPr>
                <w:rFonts w:ascii="Times New Roman" w:eastAsia="Arial" w:hAnsi="Times New Roman"/>
                <w:b/>
                <w:lang w:eastAsia="it-IT"/>
              </w:rPr>
              <w:t>Macrocriterio</w:t>
            </w:r>
            <w:proofErr w:type="spellEnd"/>
            <w:r w:rsidRPr="00035874">
              <w:rPr>
                <w:rFonts w:ascii="Times New Roman" w:eastAsia="Arial" w:hAnsi="Times New Roman"/>
                <w:b/>
                <w:lang w:eastAsia="it-IT"/>
              </w:rPr>
              <w:t>: Esperienze professionali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7E2B22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495D57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color w:val="000000"/>
                <w:lang w:eastAsia="it-IT"/>
              </w:rPr>
            </w:pPr>
          </w:p>
        </w:tc>
      </w:tr>
      <w:tr w:rsidR="00FE2A43" w:rsidRPr="00035874" w14:paraId="17D78A8F" w14:textId="77777777" w:rsidTr="00890469">
        <w:trPr>
          <w:trHeight w:val="929"/>
        </w:trPr>
        <w:tc>
          <w:tcPr>
            <w:tcW w:w="29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017D29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rPr>
                <w:rFonts w:ascii="Times New Roman" w:eastAsia="Arial" w:hAnsi="Times New Roman"/>
                <w:b/>
                <w:bCs/>
                <w:lang w:eastAsia="it-IT"/>
              </w:rPr>
            </w:pPr>
            <w:r w:rsidRPr="00035874">
              <w:rPr>
                <w:rFonts w:cs="Calibri"/>
                <w:lang w:eastAsia="it-IT"/>
              </w:rPr>
              <w:t xml:space="preserve">Essere in possesso di esperienza pregressa nel ruolo inerente al PNRR divari territoriali: 5 punti per ciascuna incarico,  </w:t>
            </w:r>
            <w:r w:rsidRPr="00035874">
              <w:rPr>
                <w:rFonts w:cs="Calibri"/>
                <w:b/>
                <w:bCs/>
                <w:lang w:eastAsia="it-IT"/>
              </w:rPr>
              <w:t>max 20 punti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2B4D0E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381703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color w:val="000000"/>
                <w:lang w:eastAsia="it-IT"/>
              </w:rPr>
            </w:pPr>
          </w:p>
        </w:tc>
      </w:tr>
      <w:tr w:rsidR="00FE2A43" w:rsidRPr="00035874" w14:paraId="7A6B615A" w14:textId="77777777" w:rsidTr="00890469">
        <w:tc>
          <w:tcPr>
            <w:tcW w:w="2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59D4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right"/>
              <w:rPr>
                <w:rFonts w:ascii="Times New Roman" w:eastAsia="Arial" w:hAnsi="Times New Roman"/>
                <w:b/>
                <w:bCs/>
                <w:smallCaps/>
                <w:color w:val="000000"/>
                <w:lang w:eastAsia="it-IT"/>
              </w:rPr>
            </w:pPr>
            <w:r w:rsidRPr="00035874">
              <w:rPr>
                <w:rFonts w:ascii="Times New Roman" w:eastAsia="Arial" w:hAnsi="Times New Roman"/>
                <w:b/>
                <w:bCs/>
                <w:smallCaps/>
                <w:color w:val="000000"/>
                <w:lang w:eastAsia="it-IT"/>
              </w:rPr>
              <w:t xml:space="preserve">TOTALE Punteggio 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1F79A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A3C4" w14:textId="77777777" w:rsidR="00FE2A43" w:rsidRPr="00035874" w:rsidRDefault="00FE2A43" w:rsidP="0089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" w:line="240" w:lineRule="auto"/>
              <w:jc w:val="center"/>
              <w:rPr>
                <w:rFonts w:ascii="Times New Roman" w:eastAsia="Arial" w:hAnsi="Times New Roman"/>
                <w:b/>
                <w:smallCaps/>
                <w:color w:val="000000"/>
                <w:lang w:eastAsia="it-IT"/>
              </w:rPr>
            </w:pPr>
          </w:p>
        </w:tc>
      </w:tr>
      <w:bookmarkEnd w:id="1"/>
    </w:tbl>
    <w:p w14:paraId="0482C105" w14:textId="77777777" w:rsidR="00FE2A43" w:rsidRPr="00035874" w:rsidRDefault="00FE2A43" w:rsidP="00FE2A43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1B7094B7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4905EDD9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379C4F82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right"/>
        <w:rPr>
          <w:rFonts w:cs="Calibri"/>
          <w:b/>
          <w:sz w:val="13"/>
          <w:szCs w:val="13"/>
          <w:u w:val="single"/>
          <w:lang w:eastAsia="it-IT"/>
        </w:rPr>
      </w:pPr>
    </w:p>
    <w:p w14:paraId="02A2EF1E" w14:textId="5F4FD107" w:rsidR="00035874" w:rsidRPr="002317D3" w:rsidRDefault="00035874" w:rsidP="00035874">
      <w:pPr>
        <w:tabs>
          <w:tab w:val="left" w:pos="1174"/>
        </w:tabs>
        <w:spacing w:before="1" w:after="0" w:line="250" w:lineRule="auto"/>
        <w:jc w:val="both"/>
        <w:rPr>
          <w:rFonts w:ascii="Times New Roman" w:hAnsi="Times New Roman"/>
          <w:bCs/>
          <w:lang w:eastAsia="it-IT"/>
        </w:rPr>
      </w:pPr>
      <w:r w:rsidRPr="002317D3">
        <w:rPr>
          <w:rFonts w:ascii="Times New Roman" w:eastAsia="Times New Roman" w:hAnsi="Times New Roman"/>
          <w:b/>
          <w:lang w:eastAsia="it-IT"/>
        </w:rPr>
        <w:t>D</w:t>
      </w:r>
      <w:r w:rsidRPr="002317D3">
        <w:rPr>
          <w:rFonts w:ascii="Times New Roman" w:hAnsi="Times New Roman"/>
          <w:b/>
          <w:lang w:eastAsia="it-IT"/>
        </w:rPr>
        <w:t xml:space="preserve">ata </w:t>
      </w:r>
      <w:r w:rsidR="002317D3" w:rsidRPr="002317D3">
        <w:rPr>
          <w:rFonts w:ascii="Times New Roman" w:hAnsi="Times New Roman"/>
          <w:bCs/>
          <w:lang w:eastAsia="it-IT"/>
        </w:rPr>
        <w:t>…………………………………</w:t>
      </w:r>
    </w:p>
    <w:p w14:paraId="1A639D83" w14:textId="77777777" w:rsidR="002317D3" w:rsidRDefault="002317D3" w:rsidP="00035874">
      <w:pPr>
        <w:tabs>
          <w:tab w:val="left" w:pos="1174"/>
        </w:tabs>
        <w:spacing w:before="1" w:after="0" w:line="250" w:lineRule="auto"/>
        <w:jc w:val="both"/>
        <w:rPr>
          <w:rFonts w:ascii="Times New Roman" w:hAnsi="Times New Roman"/>
          <w:b/>
          <w:u w:val="single"/>
          <w:lang w:eastAsia="it-IT"/>
        </w:rPr>
      </w:pPr>
    </w:p>
    <w:p w14:paraId="2D346E2E" w14:textId="77777777" w:rsidR="002317D3" w:rsidRPr="00035874" w:rsidRDefault="002317D3" w:rsidP="00035874">
      <w:pPr>
        <w:tabs>
          <w:tab w:val="left" w:pos="1174"/>
        </w:tabs>
        <w:spacing w:before="1" w:after="0" w:line="250" w:lineRule="auto"/>
        <w:jc w:val="both"/>
        <w:rPr>
          <w:rFonts w:ascii="Times New Roman" w:hAnsi="Times New Roman"/>
          <w:b/>
          <w:u w:val="single"/>
          <w:lang w:eastAsia="it-IT"/>
        </w:rPr>
      </w:pPr>
    </w:p>
    <w:p w14:paraId="3FBC10EA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center"/>
        <w:rPr>
          <w:rFonts w:ascii="Times New Roman" w:hAnsi="Times New Roman"/>
          <w:lang w:eastAsia="it-IT"/>
        </w:rPr>
      </w:pPr>
      <w:r w:rsidRPr="00035874">
        <w:rPr>
          <w:rFonts w:ascii="Times New Roman" w:hAnsi="Times New Roman"/>
          <w:lang w:eastAsia="it-IT"/>
        </w:rPr>
        <w:t xml:space="preserve"> </w:t>
      </w:r>
    </w:p>
    <w:p w14:paraId="2CE1B1A2" w14:textId="5F484E9E" w:rsidR="00035874" w:rsidRPr="002317D3" w:rsidRDefault="002317D3" w:rsidP="00035874">
      <w:pPr>
        <w:tabs>
          <w:tab w:val="left" w:pos="1174"/>
        </w:tabs>
        <w:spacing w:before="1" w:after="0" w:line="250" w:lineRule="auto"/>
        <w:jc w:val="center"/>
        <w:rPr>
          <w:rFonts w:ascii="Times New Roman" w:hAnsi="Times New Roman"/>
          <w:bCs/>
          <w:lang w:eastAsia="it-IT"/>
        </w:rPr>
      </w:pPr>
      <w:r>
        <w:rPr>
          <w:rFonts w:ascii="Times New Roman" w:hAnsi="Times New Roman"/>
          <w:b/>
          <w:lang w:eastAsia="it-IT"/>
        </w:rPr>
        <w:t xml:space="preserve">                                                               </w:t>
      </w:r>
      <w:r w:rsidR="00035874" w:rsidRPr="00035874">
        <w:rPr>
          <w:rFonts w:ascii="Times New Roman" w:hAnsi="Times New Roman"/>
          <w:b/>
          <w:lang w:eastAsia="it-IT"/>
        </w:rPr>
        <w:t xml:space="preserve">FIRMA </w:t>
      </w:r>
      <w:r>
        <w:rPr>
          <w:rFonts w:ascii="Times New Roman" w:hAnsi="Times New Roman"/>
          <w:bCs/>
          <w:lang w:eastAsia="it-IT"/>
        </w:rPr>
        <w:t>………………………………</w:t>
      </w:r>
      <w:proofErr w:type="gramStart"/>
      <w:r>
        <w:rPr>
          <w:rFonts w:ascii="Times New Roman" w:hAnsi="Times New Roman"/>
          <w:bCs/>
          <w:lang w:eastAsia="it-IT"/>
        </w:rPr>
        <w:t>…….</w:t>
      </w:r>
      <w:proofErr w:type="gramEnd"/>
      <w:r>
        <w:rPr>
          <w:rFonts w:ascii="Times New Roman" w:hAnsi="Times New Roman"/>
          <w:bCs/>
          <w:lang w:eastAsia="it-IT"/>
        </w:rPr>
        <w:t>.</w:t>
      </w:r>
    </w:p>
    <w:p w14:paraId="69686F69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  <w:lang w:eastAsia="it-IT"/>
        </w:rPr>
      </w:pPr>
    </w:p>
    <w:bookmarkEnd w:id="0"/>
    <w:p w14:paraId="66870DFF" w14:textId="77777777" w:rsidR="00035874" w:rsidRPr="00035874" w:rsidRDefault="00035874" w:rsidP="00035874">
      <w:pPr>
        <w:tabs>
          <w:tab w:val="left" w:pos="1174"/>
        </w:tabs>
        <w:spacing w:before="1" w:after="0" w:line="250" w:lineRule="auto"/>
        <w:jc w:val="both"/>
        <w:rPr>
          <w:rFonts w:ascii="Verdana" w:eastAsia="Verdana" w:hAnsi="Verdana" w:cs="Verdana"/>
          <w:b/>
          <w:sz w:val="18"/>
          <w:szCs w:val="18"/>
          <w:u w:val="single"/>
          <w:lang w:eastAsia="it-IT"/>
        </w:rPr>
      </w:pPr>
    </w:p>
    <w:p w14:paraId="6630DD54" w14:textId="77777777" w:rsidR="00E07C52" w:rsidRDefault="00E07C5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7BA7DCB8" w14:textId="77777777" w:rsidR="00035874" w:rsidRDefault="00035874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71CB6CB0" w14:textId="77777777" w:rsidR="00035874" w:rsidRDefault="00035874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2EEA51B8" w14:textId="77777777" w:rsidR="002317D3" w:rsidRDefault="002317D3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C2217C" w14:textId="77777777" w:rsidR="002317D3" w:rsidRDefault="002317D3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p w14:paraId="7DB9A7C1" w14:textId="77777777" w:rsidR="00FF7C42" w:rsidRDefault="00FF7C42" w:rsidP="00E07C52">
      <w:pPr>
        <w:autoSpaceDE w:val="0"/>
        <w:spacing w:line="240" w:lineRule="auto"/>
        <w:mirrorIndents/>
        <w:rPr>
          <w:rFonts w:ascii="Arial" w:eastAsia="Times New Roman" w:hAnsi="Arial" w:cs="Arial"/>
          <w:sz w:val="18"/>
          <w:szCs w:val="18"/>
          <w:lang w:eastAsia="it-IT"/>
        </w:rPr>
      </w:pPr>
    </w:p>
    <w:sectPr w:rsidR="00FF7C42" w:rsidSect="00166212">
      <w:headerReference w:type="default" r:id="rId7"/>
      <w:footerReference w:type="default" r:id="rId8"/>
      <w:pgSz w:w="11906" w:h="16838"/>
      <w:pgMar w:top="2052" w:right="1134" w:bottom="1134" w:left="1134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8BDE6" w14:textId="77777777" w:rsidR="002D500A" w:rsidRDefault="002D500A" w:rsidP="00A726AE">
      <w:pPr>
        <w:spacing w:after="0" w:line="240" w:lineRule="auto"/>
      </w:pPr>
      <w:r>
        <w:separator/>
      </w:r>
    </w:p>
  </w:endnote>
  <w:endnote w:type="continuationSeparator" w:id="0">
    <w:p w14:paraId="06C0F910" w14:textId="77777777" w:rsidR="002D500A" w:rsidRDefault="002D500A" w:rsidP="00A7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in725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DFBAB" w14:textId="77777777" w:rsidR="002317D3" w:rsidRDefault="002317D3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F06F91A" w14:textId="77777777" w:rsidR="00517EB7" w:rsidRDefault="00517E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07631" w14:textId="77777777" w:rsidR="002D500A" w:rsidRDefault="002D500A" w:rsidP="00A726AE">
      <w:pPr>
        <w:spacing w:after="0" w:line="240" w:lineRule="auto"/>
      </w:pPr>
      <w:r>
        <w:separator/>
      </w:r>
    </w:p>
  </w:footnote>
  <w:footnote w:type="continuationSeparator" w:id="0">
    <w:p w14:paraId="40F7A273" w14:textId="77777777" w:rsidR="002D500A" w:rsidRDefault="002D500A" w:rsidP="00A72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CACB" w14:textId="150FE2C9" w:rsidR="00244523" w:rsidRDefault="00133E72" w:rsidP="00176CBC">
    <w:pPr>
      <w:pStyle w:val="Intestazione"/>
      <w:tabs>
        <w:tab w:val="left" w:pos="3165"/>
      </w:tabs>
      <w:spacing w:after="0" w:line="240" w:lineRule="auto"/>
      <w:rPr>
        <w:rFonts w:ascii="Latin725 BT" w:hAnsi="Latin725 BT"/>
        <w:i/>
        <w:sz w:val="28"/>
        <w:szCs w:val="28"/>
        <w:lang w:val="it-IT"/>
      </w:rPr>
    </w:pPr>
    <w:r>
      <w:rPr>
        <w:rFonts w:ascii="Latin725 BT" w:hAnsi="Latin725 BT"/>
        <w:i/>
        <w:noProof/>
        <w:sz w:val="28"/>
        <w:szCs w:val="28"/>
        <w:lang w:val="it-IT"/>
      </w:rPr>
      <w:drawing>
        <wp:inline distT="0" distB="0" distL="0" distR="0" wp14:anchorId="69449435" wp14:editId="25B11218">
          <wp:extent cx="5809615" cy="1019175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961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76CBC">
      <w:rPr>
        <w:rFonts w:ascii="Latin725 BT" w:hAnsi="Latin725 BT"/>
        <w:i/>
        <w:sz w:val="28"/>
        <w:szCs w:val="28"/>
        <w:lang w:val="it-IT"/>
      </w:rPr>
      <w:tab/>
    </w:r>
  </w:p>
  <w:p w14:paraId="2F99D2AC" w14:textId="70655538" w:rsidR="00176CBC" w:rsidRPr="00D51A30" w:rsidRDefault="00133E72" w:rsidP="00176CBC">
    <w:pPr>
      <w:spacing w:after="0" w:line="240" w:lineRule="auto"/>
      <w:jc w:val="center"/>
      <w:rPr>
        <w:rFonts w:ascii="Arial" w:eastAsia="Times New Roman" w:hAnsi="Arial" w:cs="Arial"/>
        <w:b/>
        <w:i/>
        <w:sz w:val="32"/>
        <w:szCs w:val="32"/>
        <w:lang w:eastAsia="it-IT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0294BDC" wp14:editId="72E5AE87">
          <wp:simplePos x="0" y="0"/>
          <wp:positionH relativeFrom="column">
            <wp:posOffset>-228600</wp:posOffset>
          </wp:positionH>
          <wp:positionV relativeFrom="paragraph">
            <wp:posOffset>0</wp:posOffset>
          </wp:positionV>
          <wp:extent cx="571500" cy="498475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6CBC" w:rsidRPr="00D51A30">
      <w:rPr>
        <w:rFonts w:ascii="Arial" w:eastAsia="Times New Roman" w:hAnsi="Arial" w:cs="Arial"/>
        <w:b/>
        <w:i/>
        <w:sz w:val="32"/>
        <w:szCs w:val="32"/>
        <w:lang w:eastAsia="it-IT"/>
      </w:rPr>
      <w:t xml:space="preserve">      ISTITUTO COMPRENSIVO ROGGIANO GR. - ALTOMONTE</w:t>
    </w:r>
  </w:p>
  <w:p w14:paraId="3B33CCF4" w14:textId="77777777" w:rsidR="00176CBC" w:rsidRPr="00D51A30" w:rsidRDefault="00176CBC" w:rsidP="00176CBC">
    <w:pPr>
      <w:spacing w:after="0" w:line="240" w:lineRule="auto"/>
      <w:jc w:val="center"/>
      <w:rPr>
        <w:rFonts w:ascii="Arial" w:eastAsia="Times New Roman" w:hAnsi="Arial" w:cs="Arial"/>
        <w:b/>
        <w:lang w:eastAsia="it-IT"/>
      </w:rPr>
    </w:pPr>
    <w:r w:rsidRPr="00D51A30">
      <w:rPr>
        <w:rFonts w:ascii="Arial" w:eastAsia="Times New Roman" w:hAnsi="Arial" w:cs="Arial"/>
        <w:b/>
        <w:lang w:eastAsia="it-IT"/>
      </w:rPr>
      <w:t>Piazza della Repubblica, 1</w:t>
    </w:r>
  </w:p>
  <w:p w14:paraId="4D4A7685" w14:textId="77777777" w:rsidR="00176CBC" w:rsidRPr="00D51A30" w:rsidRDefault="00176CBC" w:rsidP="00176CBC">
    <w:pPr>
      <w:spacing w:after="0" w:line="240" w:lineRule="auto"/>
      <w:jc w:val="center"/>
      <w:rPr>
        <w:rFonts w:ascii="Arial" w:eastAsia="Times New Roman" w:hAnsi="Arial" w:cs="Arial"/>
        <w:b/>
        <w:i/>
        <w:sz w:val="28"/>
        <w:szCs w:val="28"/>
        <w:lang w:eastAsia="it-IT"/>
      </w:rPr>
    </w:pPr>
    <w:r w:rsidRPr="00D51A30">
      <w:rPr>
        <w:rFonts w:ascii="Arial" w:eastAsia="Times New Roman" w:hAnsi="Arial" w:cs="Arial"/>
        <w:b/>
        <w:i/>
        <w:sz w:val="24"/>
        <w:szCs w:val="24"/>
        <w:lang w:eastAsia="it-IT"/>
      </w:rPr>
      <w:t xml:space="preserve">87017 – </w:t>
    </w:r>
    <w:r w:rsidRPr="00D51A30">
      <w:rPr>
        <w:rFonts w:ascii="Arial" w:eastAsia="Times New Roman" w:hAnsi="Arial" w:cs="Arial"/>
        <w:b/>
        <w:i/>
        <w:sz w:val="24"/>
        <w:szCs w:val="24"/>
        <w:u w:val="single"/>
        <w:lang w:eastAsia="it-IT"/>
      </w:rPr>
      <w:t>ROGGIANO GRAVINA</w:t>
    </w:r>
    <w:r w:rsidRPr="00D51A30">
      <w:rPr>
        <w:rFonts w:ascii="Arial" w:eastAsia="Times New Roman" w:hAnsi="Arial" w:cs="Arial"/>
        <w:b/>
        <w:i/>
        <w:sz w:val="24"/>
        <w:szCs w:val="24"/>
        <w:lang w:eastAsia="it-IT"/>
      </w:rPr>
      <w:t xml:space="preserve"> (Cosenza) </w:t>
    </w:r>
  </w:p>
  <w:p w14:paraId="3CB1A9E7" w14:textId="77777777" w:rsidR="00176CBC" w:rsidRPr="00D51A30" w:rsidRDefault="00176CBC" w:rsidP="00176CBC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eastAsia="it-IT"/>
      </w:rPr>
    </w:pPr>
    <w:r w:rsidRPr="00D51A30">
      <w:rPr>
        <w:rFonts w:ascii="Times New Roman" w:eastAsia="Times New Roman" w:hAnsi="Times New Roman"/>
        <w:b/>
        <w:color w:val="000000"/>
        <w:sz w:val="18"/>
        <w:szCs w:val="18"/>
        <w:lang w:eastAsia="it-IT"/>
      </w:rPr>
      <w:sym w:font="Wingdings" w:char="0028"/>
    </w:r>
    <w:r w:rsidRPr="00D51A30">
      <w:rPr>
        <w:rFonts w:ascii="Times New Roman" w:eastAsia="Times New Roman" w:hAnsi="Times New Roman"/>
        <w:b/>
        <w:color w:val="000000"/>
        <w:sz w:val="18"/>
        <w:szCs w:val="18"/>
        <w:lang w:eastAsia="it-IT"/>
      </w:rPr>
      <w:t xml:space="preserve">  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0984/507047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Fax 0984/485884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proofErr w:type="spellStart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Cod</w:t>
    </w:r>
    <w:proofErr w:type="spellEnd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 Mecc.: CSIC87500G</w:t>
    </w:r>
    <w:r w:rsidRPr="00D51A30">
      <w:rPr>
        <w:rFonts w:ascii="Times New Roman" w:eastAsia="Times New Roman" w:hAnsi="Times New Roman"/>
        <w:sz w:val="18"/>
        <w:szCs w:val="18"/>
        <w:lang w:eastAsia="it-IT"/>
      </w:rPr>
      <w:t xml:space="preserve"> –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C.F. 98077580789 – Codice Univoco Ufficio: UFJS0S</w:t>
    </w:r>
  </w:p>
  <w:p w14:paraId="06CFD7BE" w14:textId="77777777" w:rsidR="00176CBC" w:rsidRPr="00D51A30" w:rsidRDefault="00176CBC" w:rsidP="00176CBC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eastAsia="it-IT"/>
      </w:rPr>
    </w:pP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e-mail: </w:t>
    </w:r>
    <w:hyperlink r:id="rId3" w:history="1">
      <w:r w:rsidRPr="00D51A30">
        <w:rPr>
          <w:rFonts w:ascii="Times New Roman" w:eastAsia="Times New Roman" w:hAnsi="Times New Roman"/>
          <w:b/>
          <w:i/>
          <w:sz w:val="18"/>
          <w:szCs w:val="18"/>
          <w:lang w:eastAsia="it-IT"/>
        </w:rPr>
        <w:t>csic87500g@istruzione.it</w:t>
      </w:r>
    </w:hyperlink>
    <w:r w:rsidRPr="00D51A30">
      <w:rPr>
        <w:rFonts w:ascii="Times New Roman" w:eastAsia="Times New Roman" w:hAnsi="Times New Roman"/>
        <w:b/>
        <w:i/>
        <w:sz w:val="18"/>
        <w:szCs w:val="18"/>
        <w:lang w:eastAsia="it-IT"/>
      </w:rPr>
      <w:t xml:space="preserve"> </w:t>
    </w:r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– </w:t>
    </w:r>
    <w:proofErr w:type="spellStart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p.e.c</w:t>
    </w:r>
    <w:proofErr w:type="spellEnd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. : </w:t>
    </w:r>
    <w:hyperlink r:id="rId4" w:history="1">
      <w:r w:rsidRPr="00D51A30">
        <w:rPr>
          <w:rFonts w:ascii="Times New Roman" w:eastAsia="Times New Roman" w:hAnsi="Times New Roman"/>
          <w:b/>
          <w:sz w:val="18"/>
          <w:szCs w:val="18"/>
          <w:lang w:eastAsia="it-IT"/>
        </w:rPr>
        <w:t>csic87500g@pec.istruzione.it</w:t>
      </w:r>
    </w:hyperlink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 xml:space="preserve"> – Sito: </w:t>
    </w:r>
    <w:bookmarkStart w:id="5" w:name="_Hlk134202904"/>
    <w:r w:rsidRPr="00D51A30">
      <w:rPr>
        <w:rFonts w:ascii="Times New Roman" w:eastAsia="Times New Roman" w:hAnsi="Times New Roman"/>
        <w:b/>
        <w:sz w:val="18"/>
        <w:szCs w:val="18"/>
        <w:lang w:eastAsia="it-IT"/>
      </w:rPr>
      <w:t>www.icroggianogravina-altomonte.edu.it</w:t>
    </w:r>
  </w:p>
  <w:bookmarkEnd w:id="5"/>
  <w:p w14:paraId="6E9438D0" w14:textId="77777777" w:rsidR="00176CBC" w:rsidRPr="00176CBC" w:rsidRDefault="00176CBC" w:rsidP="00176CBC">
    <w:pPr>
      <w:spacing w:after="0" w:line="240" w:lineRule="auto"/>
      <w:ind w:left="360"/>
      <w:rPr>
        <w:rFonts w:ascii="Times New Roman" w:eastAsia="Times New Roman" w:hAnsi="Times New Roman"/>
        <w:sz w:val="24"/>
        <w:szCs w:val="24"/>
        <w:lang w:eastAsia="it-IT"/>
      </w:rPr>
    </w:pPr>
    <w:r w:rsidRPr="00D51A30">
      <w:rPr>
        <w:rFonts w:ascii="Arial" w:eastAsia="Times New Roman" w:hAnsi="Arial" w:cs="Arial"/>
        <w:i/>
        <w:sz w:val="16"/>
        <w:szCs w:val="16"/>
        <w:lang w:eastAsia="it-IT"/>
      </w:rPr>
      <w:t xml:space="preserve">==================================================================================================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09DE0A18"/>
    <w:lvl w:ilvl="0" w:tplc="0410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6E87CCC"/>
    <w:lvl w:ilvl="0" w:tplc="FFFFFFFF">
      <w:start w:val="1"/>
      <w:numFmt w:val="bullet"/>
      <w:lvlText w:val="o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6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7" w15:restartNumberingAfterBreak="0">
    <w:nsid w:val="135C7283"/>
    <w:multiLevelType w:val="hybridMultilevel"/>
    <w:tmpl w:val="3000CD86"/>
    <w:lvl w:ilvl="0" w:tplc="84FC174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17FC5"/>
    <w:multiLevelType w:val="hybridMultilevel"/>
    <w:tmpl w:val="10785158"/>
    <w:lvl w:ilvl="0" w:tplc="4DE0E4AE">
      <w:start w:val="1"/>
      <w:numFmt w:val="bullet"/>
      <w:lvlText w:val="•"/>
      <w:lvlJc w:val="left"/>
      <w:pPr>
        <w:tabs>
          <w:tab w:val="num" w:pos="1669"/>
        </w:tabs>
        <w:ind w:left="1669" w:hanging="360"/>
      </w:pPr>
      <w:rPr>
        <w:rFonts w:ascii="Arial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9" w15:restartNumberingAfterBreak="0">
    <w:nsid w:val="183B4BB7"/>
    <w:multiLevelType w:val="hybridMultilevel"/>
    <w:tmpl w:val="DB48F3D4"/>
    <w:lvl w:ilvl="0" w:tplc="0410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0" w15:restartNumberingAfterBreak="0">
    <w:nsid w:val="18D12DDD"/>
    <w:multiLevelType w:val="hybridMultilevel"/>
    <w:tmpl w:val="6016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D5165"/>
    <w:multiLevelType w:val="hybridMultilevel"/>
    <w:tmpl w:val="CAFE211C"/>
    <w:lvl w:ilvl="0" w:tplc="32D8D42E">
      <w:numFmt w:val="bullet"/>
      <w:lvlText w:val="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D42CC3"/>
    <w:multiLevelType w:val="hybridMultilevel"/>
    <w:tmpl w:val="DBF855E0"/>
    <w:lvl w:ilvl="0" w:tplc="612C5362">
      <w:numFmt w:val="bullet"/>
      <w:lvlText w:val="•"/>
      <w:lvlJc w:val="left"/>
      <w:pPr>
        <w:ind w:left="1575" w:hanging="855"/>
      </w:pPr>
      <w:rPr>
        <w:rFonts w:ascii="Calibri" w:eastAsia="Liberation Serif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B73EC4"/>
    <w:multiLevelType w:val="hybridMultilevel"/>
    <w:tmpl w:val="29923C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210CE"/>
    <w:multiLevelType w:val="hybridMultilevel"/>
    <w:tmpl w:val="C0589A06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270B7C5C"/>
    <w:multiLevelType w:val="hybridMultilevel"/>
    <w:tmpl w:val="309078F6"/>
    <w:lvl w:ilvl="0" w:tplc="4DE0E4AE">
      <w:start w:val="1"/>
      <w:numFmt w:val="bullet"/>
      <w:lvlText w:val="•"/>
      <w:lvlJc w:val="left"/>
      <w:pPr>
        <w:tabs>
          <w:tab w:val="num" w:pos="1669"/>
        </w:tabs>
        <w:ind w:left="1669" w:hanging="360"/>
      </w:pPr>
      <w:rPr>
        <w:rFonts w:ascii="Arial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7" w15:restartNumberingAfterBreak="0">
    <w:nsid w:val="289A653D"/>
    <w:multiLevelType w:val="hybridMultilevel"/>
    <w:tmpl w:val="FCDE69D6"/>
    <w:lvl w:ilvl="0" w:tplc="0410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8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0EA25D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3A44BC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634135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C72450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9CA51B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ACC997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0DC4EE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0" w15:restartNumberingAfterBreak="0">
    <w:nsid w:val="2EFE7146"/>
    <w:multiLevelType w:val="hybridMultilevel"/>
    <w:tmpl w:val="AFA867F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FE34E5E"/>
    <w:multiLevelType w:val="hybridMultilevel"/>
    <w:tmpl w:val="AA84113A"/>
    <w:lvl w:ilvl="0" w:tplc="2F46F94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F86E85"/>
    <w:multiLevelType w:val="hybridMultilevel"/>
    <w:tmpl w:val="B8900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6095A"/>
    <w:multiLevelType w:val="hybridMultilevel"/>
    <w:tmpl w:val="3A0A1E90"/>
    <w:lvl w:ilvl="0" w:tplc="582AC3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324BC5"/>
    <w:multiLevelType w:val="hybridMultilevel"/>
    <w:tmpl w:val="A3BAA9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5467E"/>
    <w:multiLevelType w:val="hybridMultilevel"/>
    <w:tmpl w:val="094C04CA"/>
    <w:lvl w:ilvl="0" w:tplc="0410000F">
      <w:start w:val="1"/>
      <w:numFmt w:val="decimal"/>
      <w:lvlText w:val="%1.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49812751"/>
    <w:multiLevelType w:val="hybridMultilevel"/>
    <w:tmpl w:val="25C67F8C"/>
    <w:lvl w:ilvl="0" w:tplc="32D8D42E"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35788"/>
    <w:multiLevelType w:val="hybridMultilevel"/>
    <w:tmpl w:val="6F580AB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94F7211"/>
    <w:multiLevelType w:val="hybridMultilevel"/>
    <w:tmpl w:val="1BFE2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40726"/>
    <w:multiLevelType w:val="hybridMultilevel"/>
    <w:tmpl w:val="A5346F36"/>
    <w:lvl w:ilvl="0" w:tplc="85D269EA">
      <w:numFmt w:val="bullet"/>
      <w:lvlText w:val=""/>
      <w:lvlJc w:val="left"/>
      <w:pPr>
        <w:ind w:left="1087" w:hanging="360"/>
      </w:pPr>
      <w:rPr>
        <w:rFonts w:ascii="Symbol" w:eastAsia="Courier New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1" w15:restartNumberingAfterBreak="0">
    <w:nsid w:val="5DB40E87"/>
    <w:multiLevelType w:val="hybridMultilevel"/>
    <w:tmpl w:val="E7820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402B6"/>
    <w:multiLevelType w:val="hybridMultilevel"/>
    <w:tmpl w:val="4CAEFD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8529D"/>
    <w:multiLevelType w:val="hybridMultilevel"/>
    <w:tmpl w:val="1286E334"/>
    <w:lvl w:ilvl="0" w:tplc="0410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6" w15:restartNumberingAfterBreak="0">
    <w:nsid w:val="7F6510E8"/>
    <w:multiLevelType w:val="hybridMultilevel"/>
    <w:tmpl w:val="433E0204"/>
    <w:lvl w:ilvl="0" w:tplc="377600E8">
      <w:start w:val="2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091972553">
    <w:abstractNumId w:val="36"/>
  </w:num>
  <w:num w:numId="2" w16cid:durableId="948269649">
    <w:abstractNumId w:val="11"/>
  </w:num>
  <w:num w:numId="3" w16cid:durableId="1874807136">
    <w:abstractNumId w:val="12"/>
  </w:num>
  <w:num w:numId="4" w16cid:durableId="696858111">
    <w:abstractNumId w:val="0"/>
  </w:num>
  <w:num w:numId="5" w16cid:durableId="1148522854">
    <w:abstractNumId w:val="1"/>
  </w:num>
  <w:num w:numId="6" w16cid:durableId="514878964">
    <w:abstractNumId w:val="2"/>
  </w:num>
  <w:num w:numId="7" w16cid:durableId="127167680">
    <w:abstractNumId w:val="3"/>
  </w:num>
  <w:num w:numId="8" w16cid:durableId="1141847931">
    <w:abstractNumId w:val="4"/>
  </w:num>
  <w:num w:numId="9" w16cid:durableId="974677061">
    <w:abstractNumId w:val="35"/>
  </w:num>
  <w:num w:numId="10" w16cid:durableId="167644318">
    <w:abstractNumId w:val="9"/>
  </w:num>
  <w:num w:numId="11" w16cid:durableId="1139347218">
    <w:abstractNumId w:val="30"/>
  </w:num>
  <w:num w:numId="12" w16cid:durableId="1279989464">
    <w:abstractNumId w:val="31"/>
  </w:num>
  <w:num w:numId="13" w16cid:durableId="405761798">
    <w:abstractNumId w:val="20"/>
  </w:num>
  <w:num w:numId="14" w16cid:durableId="3626779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81542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0744151">
    <w:abstractNumId w:val="19"/>
  </w:num>
  <w:num w:numId="17" w16cid:durableId="18486701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5604184">
    <w:abstractNumId w:val="28"/>
  </w:num>
  <w:num w:numId="19" w16cid:durableId="679546527">
    <w:abstractNumId w:val="5"/>
  </w:num>
  <w:num w:numId="20" w16cid:durableId="771825573">
    <w:abstractNumId w:val="6"/>
  </w:num>
  <w:num w:numId="21" w16cid:durableId="600256541">
    <w:abstractNumId w:val="29"/>
  </w:num>
  <w:num w:numId="22" w16cid:durableId="2076463996">
    <w:abstractNumId w:val="13"/>
  </w:num>
  <w:num w:numId="23" w16cid:durableId="232005481">
    <w:abstractNumId w:val="7"/>
  </w:num>
  <w:num w:numId="24" w16cid:durableId="862287884">
    <w:abstractNumId w:val="32"/>
  </w:num>
  <w:num w:numId="25" w16cid:durableId="1218468056">
    <w:abstractNumId w:val="33"/>
  </w:num>
  <w:num w:numId="26" w16cid:durableId="264265333">
    <w:abstractNumId w:val="22"/>
  </w:num>
  <w:num w:numId="27" w16cid:durableId="71586112">
    <w:abstractNumId w:val="28"/>
  </w:num>
  <w:num w:numId="28" w16cid:durableId="1002010388">
    <w:abstractNumId w:val="10"/>
  </w:num>
  <w:num w:numId="29" w16cid:durableId="129790124">
    <w:abstractNumId w:val="17"/>
  </w:num>
  <w:num w:numId="30" w16cid:durableId="907154569">
    <w:abstractNumId w:val="19"/>
  </w:num>
  <w:num w:numId="31" w16cid:durableId="1829319109">
    <w:abstractNumId w:val="8"/>
  </w:num>
  <w:num w:numId="32" w16cid:durableId="360476686">
    <w:abstractNumId w:val="16"/>
  </w:num>
  <w:num w:numId="33" w16cid:durableId="473259220">
    <w:abstractNumId w:val="26"/>
  </w:num>
  <w:num w:numId="34" w16cid:durableId="115300096">
    <w:abstractNumId w:val="34"/>
  </w:num>
  <w:num w:numId="35" w16cid:durableId="1892959843">
    <w:abstractNumId w:val="23"/>
  </w:num>
  <w:num w:numId="36" w16cid:durableId="407000962">
    <w:abstractNumId w:val="15"/>
  </w:num>
  <w:num w:numId="37" w16cid:durableId="1738045724">
    <w:abstractNumId w:val="25"/>
  </w:num>
  <w:num w:numId="38" w16cid:durableId="2028366627">
    <w:abstractNumId w:val="13"/>
  </w:num>
  <w:num w:numId="39" w16cid:durableId="1887569421">
    <w:abstractNumId w:val="14"/>
  </w:num>
  <w:num w:numId="40" w16cid:durableId="1189880008">
    <w:abstractNumId w:val="21"/>
  </w:num>
  <w:num w:numId="41" w16cid:durableId="1197544872">
    <w:abstractNumId w:val="24"/>
  </w:num>
  <w:num w:numId="42" w16cid:durableId="27460591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42A"/>
    <w:rsid w:val="00010428"/>
    <w:rsid w:val="00015CD2"/>
    <w:rsid w:val="00035874"/>
    <w:rsid w:val="00045471"/>
    <w:rsid w:val="000828BF"/>
    <w:rsid w:val="0008342A"/>
    <w:rsid w:val="00095CBA"/>
    <w:rsid w:val="000A3467"/>
    <w:rsid w:val="000A568C"/>
    <w:rsid w:val="000B323C"/>
    <w:rsid w:val="000C37F2"/>
    <w:rsid w:val="000C6B14"/>
    <w:rsid w:val="000E65F5"/>
    <w:rsid w:val="0010367B"/>
    <w:rsid w:val="001041C6"/>
    <w:rsid w:val="00111AA0"/>
    <w:rsid w:val="00112EA7"/>
    <w:rsid w:val="00117846"/>
    <w:rsid w:val="0012209C"/>
    <w:rsid w:val="00130125"/>
    <w:rsid w:val="00133E72"/>
    <w:rsid w:val="00134BAC"/>
    <w:rsid w:val="001372D9"/>
    <w:rsid w:val="00161261"/>
    <w:rsid w:val="00166212"/>
    <w:rsid w:val="00176CBC"/>
    <w:rsid w:val="0018463F"/>
    <w:rsid w:val="00186BA5"/>
    <w:rsid w:val="00196121"/>
    <w:rsid w:val="001A0A06"/>
    <w:rsid w:val="001A293E"/>
    <w:rsid w:val="001B3187"/>
    <w:rsid w:val="001B4D84"/>
    <w:rsid w:val="001C5577"/>
    <w:rsid w:val="001E3610"/>
    <w:rsid w:val="00210B30"/>
    <w:rsid w:val="00215C01"/>
    <w:rsid w:val="00216CF1"/>
    <w:rsid w:val="002226D3"/>
    <w:rsid w:val="002317D3"/>
    <w:rsid w:val="00234018"/>
    <w:rsid w:val="00244523"/>
    <w:rsid w:val="00250B56"/>
    <w:rsid w:val="002616CC"/>
    <w:rsid w:val="00261849"/>
    <w:rsid w:val="00264DCA"/>
    <w:rsid w:val="00275A97"/>
    <w:rsid w:val="002A15A8"/>
    <w:rsid w:val="002A5304"/>
    <w:rsid w:val="002C49C9"/>
    <w:rsid w:val="002C7BE5"/>
    <w:rsid w:val="002D500A"/>
    <w:rsid w:val="002E1D18"/>
    <w:rsid w:val="002F22E5"/>
    <w:rsid w:val="002F4466"/>
    <w:rsid w:val="00301959"/>
    <w:rsid w:val="00303C59"/>
    <w:rsid w:val="00306D71"/>
    <w:rsid w:val="00315D41"/>
    <w:rsid w:val="0032308D"/>
    <w:rsid w:val="00344CB2"/>
    <w:rsid w:val="00347DA5"/>
    <w:rsid w:val="0035000F"/>
    <w:rsid w:val="00357C97"/>
    <w:rsid w:val="003667A7"/>
    <w:rsid w:val="00391A1F"/>
    <w:rsid w:val="00391B03"/>
    <w:rsid w:val="0039382A"/>
    <w:rsid w:val="003B185E"/>
    <w:rsid w:val="003B7D36"/>
    <w:rsid w:val="003E7E47"/>
    <w:rsid w:val="003F0F49"/>
    <w:rsid w:val="003F2E0D"/>
    <w:rsid w:val="00400DD7"/>
    <w:rsid w:val="00405A64"/>
    <w:rsid w:val="00412439"/>
    <w:rsid w:val="00422A84"/>
    <w:rsid w:val="004466B1"/>
    <w:rsid w:val="004540CD"/>
    <w:rsid w:val="004869BE"/>
    <w:rsid w:val="00497319"/>
    <w:rsid w:val="004A1EF0"/>
    <w:rsid w:val="004A51BE"/>
    <w:rsid w:val="004B5AF0"/>
    <w:rsid w:val="004D1A44"/>
    <w:rsid w:val="004F25CE"/>
    <w:rsid w:val="004F26DA"/>
    <w:rsid w:val="00500468"/>
    <w:rsid w:val="0051132A"/>
    <w:rsid w:val="00517EB7"/>
    <w:rsid w:val="00523F7F"/>
    <w:rsid w:val="00526DB0"/>
    <w:rsid w:val="00553FDB"/>
    <w:rsid w:val="00597EAA"/>
    <w:rsid w:val="005A5297"/>
    <w:rsid w:val="005B2AFC"/>
    <w:rsid w:val="005D2C7A"/>
    <w:rsid w:val="005D3A46"/>
    <w:rsid w:val="005D54CD"/>
    <w:rsid w:val="005E2704"/>
    <w:rsid w:val="005E7B90"/>
    <w:rsid w:val="005F306E"/>
    <w:rsid w:val="005F7438"/>
    <w:rsid w:val="00612E7B"/>
    <w:rsid w:val="00613518"/>
    <w:rsid w:val="00627ADF"/>
    <w:rsid w:val="00653F50"/>
    <w:rsid w:val="00674E6E"/>
    <w:rsid w:val="00692EBF"/>
    <w:rsid w:val="006A0139"/>
    <w:rsid w:val="006A1092"/>
    <w:rsid w:val="006B2725"/>
    <w:rsid w:val="006B7A46"/>
    <w:rsid w:val="006C0AD2"/>
    <w:rsid w:val="006D16FE"/>
    <w:rsid w:val="006E005E"/>
    <w:rsid w:val="006E0670"/>
    <w:rsid w:val="006E1C3E"/>
    <w:rsid w:val="006E4294"/>
    <w:rsid w:val="006F2161"/>
    <w:rsid w:val="00702B35"/>
    <w:rsid w:val="007330B3"/>
    <w:rsid w:val="0074122A"/>
    <w:rsid w:val="00743358"/>
    <w:rsid w:val="0074614C"/>
    <w:rsid w:val="00750071"/>
    <w:rsid w:val="007555C8"/>
    <w:rsid w:val="00765FA5"/>
    <w:rsid w:val="0077346D"/>
    <w:rsid w:val="0079097F"/>
    <w:rsid w:val="007B431D"/>
    <w:rsid w:val="007C0CCC"/>
    <w:rsid w:val="007C0E50"/>
    <w:rsid w:val="007D7757"/>
    <w:rsid w:val="007F53D7"/>
    <w:rsid w:val="00802386"/>
    <w:rsid w:val="0080529F"/>
    <w:rsid w:val="0082100E"/>
    <w:rsid w:val="00845149"/>
    <w:rsid w:val="00846B83"/>
    <w:rsid w:val="00853117"/>
    <w:rsid w:val="00854B84"/>
    <w:rsid w:val="00867D1B"/>
    <w:rsid w:val="00871209"/>
    <w:rsid w:val="00874D17"/>
    <w:rsid w:val="008855DA"/>
    <w:rsid w:val="00897650"/>
    <w:rsid w:val="008B357B"/>
    <w:rsid w:val="008B3AFA"/>
    <w:rsid w:val="008D2073"/>
    <w:rsid w:val="008D58E7"/>
    <w:rsid w:val="008E2742"/>
    <w:rsid w:val="008E7791"/>
    <w:rsid w:val="008F337E"/>
    <w:rsid w:val="00900F9C"/>
    <w:rsid w:val="009038C7"/>
    <w:rsid w:val="00906832"/>
    <w:rsid w:val="00911B46"/>
    <w:rsid w:val="0091776C"/>
    <w:rsid w:val="00922C37"/>
    <w:rsid w:val="00923C00"/>
    <w:rsid w:val="009265ED"/>
    <w:rsid w:val="00933DA0"/>
    <w:rsid w:val="00946E6B"/>
    <w:rsid w:val="00952DEF"/>
    <w:rsid w:val="00975FE0"/>
    <w:rsid w:val="00976A1A"/>
    <w:rsid w:val="009A0754"/>
    <w:rsid w:val="009A3B9F"/>
    <w:rsid w:val="009A5588"/>
    <w:rsid w:val="009C1442"/>
    <w:rsid w:val="009E0FD2"/>
    <w:rsid w:val="009E2E33"/>
    <w:rsid w:val="009F22A9"/>
    <w:rsid w:val="009F6A62"/>
    <w:rsid w:val="00A05EF9"/>
    <w:rsid w:val="00A166D9"/>
    <w:rsid w:val="00A17942"/>
    <w:rsid w:val="00A3091E"/>
    <w:rsid w:val="00A32309"/>
    <w:rsid w:val="00A43307"/>
    <w:rsid w:val="00A506C8"/>
    <w:rsid w:val="00A65B5F"/>
    <w:rsid w:val="00A712DB"/>
    <w:rsid w:val="00A726AE"/>
    <w:rsid w:val="00A86070"/>
    <w:rsid w:val="00A87326"/>
    <w:rsid w:val="00A940D1"/>
    <w:rsid w:val="00AA0031"/>
    <w:rsid w:val="00AA3CE4"/>
    <w:rsid w:val="00AD5FB2"/>
    <w:rsid w:val="00AD68DA"/>
    <w:rsid w:val="00AE464C"/>
    <w:rsid w:val="00AF1A2C"/>
    <w:rsid w:val="00AF789B"/>
    <w:rsid w:val="00B1280B"/>
    <w:rsid w:val="00B27E97"/>
    <w:rsid w:val="00B40CB2"/>
    <w:rsid w:val="00B54747"/>
    <w:rsid w:val="00B56EF0"/>
    <w:rsid w:val="00B62AF7"/>
    <w:rsid w:val="00B672FF"/>
    <w:rsid w:val="00B84499"/>
    <w:rsid w:val="00B8620D"/>
    <w:rsid w:val="00BA6CE9"/>
    <w:rsid w:val="00BB21C0"/>
    <w:rsid w:val="00BD0E98"/>
    <w:rsid w:val="00BD6F5A"/>
    <w:rsid w:val="00BE7391"/>
    <w:rsid w:val="00BF606F"/>
    <w:rsid w:val="00C02377"/>
    <w:rsid w:val="00C0359D"/>
    <w:rsid w:val="00C04A98"/>
    <w:rsid w:val="00C06BAB"/>
    <w:rsid w:val="00C06BB2"/>
    <w:rsid w:val="00C23392"/>
    <w:rsid w:val="00C26A27"/>
    <w:rsid w:val="00C3223A"/>
    <w:rsid w:val="00C33894"/>
    <w:rsid w:val="00C6283F"/>
    <w:rsid w:val="00C647E0"/>
    <w:rsid w:val="00C75AD1"/>
    <w:rsid w:val="00C7748C"/>
    <w:rsid w:val="00C77E26"/>
    <w:rsid w:val="00C95B63"/>
    <w:rsid w:val="00CA6A26"/>
    <w:rsid w:val="00CB1040"/>
    <w:rsid w:val="00CB4383"/>
    <w:rsid w:val="00CB65D3"/>
    <w:rsid w:val="00CB75A8"/>
    <w:rsid w:val="00CD2CA4"/>
    <w:rsid w:val="00CE3C06"/>
    <w:rsid w:val="00CF18B1"/>
    <w:rsid w:val="00CF729F"/>
    <w:rsid w:val="00D10461"/>
    <w:rsid w:val="00D17114"/>
    <w:rsid w:val="00D43935"/>
    <w:rsid w:val="00D51A30"/>
    <w:rsid w:val="00D54D0B"/>
    <w:rsid w:val="00D57D3C"/>
    <w:rsid w:val="00D603CD"/>
    <w:rsid w:val="00D747BC"/>
    <w:rsid w:val="00D86C12"/>
    <w:rsid w:val="00D9035B"/>
    <w:rsid w:val="00DA41E9"/>
    <w:rsid w:val="00DA62D8"/>
    <w:rsid w:val="00DE1049"/>
    <w:rsid w:val="00DF3197"/>
    <w:rsid w:val="00E00097"/>
    <w:rsid w:val="00E07206"/>
    <w:rsid w:val="00E07C52"/>
    <w:rsid w:val="00E14EEC"/>
    <w:rsid w:val="00E1556D"/>
    <w:rsid w:val="00E17648"/>
    <w:rsid w:val="00E17DBF"/>
    <w:rsid w:val="00E265CD"/>
    <w:rsid w:val="00E2777D"/>
    <w:rsid w:val="00E36B66"/>
    <w:rsid w:val="00E42F0B"/>
    <w:rsid w:val="00E4445F"/>
    <w:rsid w:val="00E54F57"/>
    <w:rsid w:val="00EA012C"/>
    <w:rsid w:val="00EA287D"/>
    <w:rsid w:val="00EB4A38"/>
    <w:rsid w:val="00ED71CE"/>
    <w:rsid w:val="00ED7430"/>
    <w:rsid w:val="00EF3D3F"/>
    <w:rsid w:val="00F05F02"/>
    <w:rsid w:val="00F07911"/>
    <w:rsid w:val="00F14E5F"/>
    <w:rsid w:val="00F23C02"/>
    <w:rsid w:val="00F26500"/>
    <w:rsid w:val="00F27EF4"/>
    <w:rsid w:val="00F40F5D"/>
    <w:rsid w:val="00F552DB"/>
    <w:rsid w:val="00F553DB"/>
    <w:rsid w:val="00F90FD2"/>
    <w:rsid w:val="00F9213F"/>
    <w:rsid w:val="00FB04D3"/>
    <w:rsid w:val="00FB6DF0"/>
    <w:rsid w:val="00FC5899"/>
    <w:rsid w:val="00FD7146"/>
    <w:rsid w:val="00FE0102"/>
    <w:rsid w:val="00FE058E"/>
    <w:rsid w:val="00FE1179"/>
    <w:rsid w:val="00FE2A43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CC4BB"/>
  <w15:chartTrackingRefBased/>
  <w15:docId w15:val="{EBAF5D54-1248-484A-9547-9A62CD3F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55C8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1AA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27EF4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27EF4"/>
    <w:pPr>
      <w:keepNext/>
      <w:widowControl w:val="0"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 1"/>
    <w:basedOn w:val="Normale"/>
    <w:rsid w:val="0008342A"/>
    <w:pPr>
      <w:widowControl w:val="0"/>
      <w:autoSpaceDE w:val="0"/>
      <w:autoSpaceDN w:val="0"/>
      <w:spacing w:after="0" w:line="240" w:lineRule="auto"/>
      <w:ind w:left="4212"/>
    </w:pPr>
    <w:rPr>
      <w:rFonts w:ascii="Times New Roman" w:eastAsia="Times New Roman" w:hAnsi="Times New Roman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8342A"/>
    <w:pPr>
      <w:widowControl w:val="0"/>
      <w:spacing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link w:val="Corpotesto"/>
    <w:uiPriority w:val="1"/>
    <w:rsid w:val="0008342A"/>
    <w:rPr>
      <w:rFonts w:ascii="Times New Roman" w:eastAsia="Times New Roman" w:hAnsi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8342A"/>
    <w:rPr>
      <w:rFonts w:ascii="Tahoma" w:eastAsia="Calibri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F27EF4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link w:val="Titolo4"/>
    <w:uiPriority w:val="9"/>
    <w:semiHidden/>
    <w:rsid w:val="00F27EF4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Intestazione">
    <w:name w:val="header"/>
    <w:basedOn w:val="Normale"/>
    <w:link w:val="IntestazioneCarattere"/>
    <w:unhideWhenUsed/>
    <w:rsid w:val="00F27EF4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F27EF4"/>
    <w:rPr>
      <w:rFonts w:ascii="Calibri" w:eastAsia="Calibri" w:hAnsi="Calibri" w:cs="Times New Roman"/>
      <w:lang w:val="x-none"/>
    </w:rPr>
  </w:style>
  <w:style w:type="character" w:styleId="Collegamentoipertestuale">
    <w:name w:val="Hyperlink"/>
    <w:uiPriority w:val="99"/>
    <w:unhideWhenUsed/>
    <w:rsid w:val="00F27EF4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A726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726AE"/>
    <w:rPr>
      <w:sz w:val="22"/>
      <w:szCs w:val="22"/>
      <w:lang w:eastAsia="en-US"/>
    </w:rPr>
  </w:style>
  <w:style w:type="paragraph" w:customStyle="1" w:styleId="Default">
    <w:name w:val="Default"/>
    <w:rsid w:val="00A726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111AA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11A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11AA0"/>
    <w:pPr>
      <w:widowControl w:val="0"/>
      <w:autoSpaceDE w:val="0"/>
      <w:autoSpaceDN w:val="0"/>
      <w:spacing w:after="0" w:line="258" w:lineRule="exact"/>
      <w:ind w:left="190"/>
      <w:jc w:val="center"/>
    </w:pPr>
    <w:rPr>
      <w:rFonts w:ascii="Times New Roman" w:eastAsia="Times New Roman" w:hAnsi="Times New Roman"/>
    </w:rPr>
  </w:style>
  <w:style w:type="character" w:customStyle="1" w:styleId="CorpodeltestoCarattere">
    <w:name w:val="Corpo del testo Carattere"/>
    <w:uiPriority w:val="99"/>
    <w:rsid w:val="008B3AFA"/>
    <w:rPr>
      <w:rFonts w:ascii="Times New Roman" w:eastAsia="Times New Roman" w:hAnsi="Times New Roman"/>
      <w:lang w:val="en-US" w:eastAsia="en-US"/>
    </w:rPr>
  </w:style>
  <w:style w:type="table" w:styleId="Grigliatabella">
    <w:name w:val="Table Grid"/>
    <w:basedOn w:val="Tabellanormale"/>
    <w:uiPriority w:val="59"/>
    <w:rsid w:val="00750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E17DBF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rsid w:val="0091776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9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sic87500g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CSIC87500G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Links>
    <vt:vector size="24" baseType="variant"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https://www.icroggianogravina-altomonte.edu.it/</vt:lpwstr>
      </vt:variant>
      <vt:variant>
        <vt:lpwstr/>
      </vt:variant>
      <vt:variant>
        <vt:i4>4587624</vt:i4>
      </vt:variant>
      <vt:variant>
        <vt:i4>0</vt:i4>
      </vt:variant>
      <vt:variant>
        <vt:i4>0</vt:i4>
      </vt:variant>
      <vt:variant>
        <vt:i4>5</vt:i4>
      </vt:variant>
      <vt:variant>
        <vt:lpwstr>mailto:csic87500g@pec.istruzione.it</vt:lpwstr>
      </vt:variant>
      <vt:variant>
        <vt:lpwstr/>
      </vt:variant>
      <vt:variant>
        <vt:i4>4587624</vt:i4>
      </vt:variant>
      <vt:variant>
        <vt:i4>6</vt:i4>
      </vt:variant>
      <vt:variant>
        <vt:i4>0</vt:i4>
      </vt:variant>
      <vt:variant>
        <vt:i4>5</vt:i4>
      </vt:variant>
      <vt:variant>
        <vt:lpwstr>mailto:CSIC87500G@PEC.ISTRUZIONE.IT</vt:lpwstr>
      </vt:variant>
      <vt:variant>
        <vt:lpwstr/>
      </vt:variant>
      <vt:variant>
        <vt:i4>852091</vt:i4>
      </vt:variant>
      <vt:variant>
        <vt:i4>3</vt:i4>
      </vt:variant>
      <vt:variant>
        <vt:i4>0</vt:i4>
      </vt:variant>
      <vt:variant>
        <vt:i4>5</vt:i4>
      </vt:variant>
      <vt:variant>
        <vt:lpwstr>mailto:csic87500g@istruzione.it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Rosina Gallicchio</cp:lastModifiedBy>
  <cp:revision>3</cp:revision>
  <dcterms:created xsi:type="dcterms:W3CDTF">2025-02-27T13:01:00Z</dcterms:created>
  <dcterms:modified xsi:type="dcterms:W3CDTF">2025-02-27T13:02:00Z</dcterms:modified>
</cp:coreProperties>
</file>